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4F9" w:rsidRPr="00A1077B" w:rsidRDefault="004E74F9" w:rsidP="00433849">
      <w:pPr>
        <w:jc w:val="right"/>
      </w:pPr>
    </w:p>
    <w:p w:rsidR="00E16722" w:rsidRPr="00A1077B" w:rsidRDefault="00E16722" w:rsidP="00E16722">
      <w:pPr>
        <w:jc w:val="center"/>
        <w:rPr>
          <w:b/>
          <w:bCs/>
          <w:sz w:val="20"/>
          <w:szCs w:val="20"/>
        </w:rPr>
      </w:pPr>
    </w:p>
    <w:p w:rsidR="005141F9" w:rsidRPr="007D4219" w:rsidRDefault="005141F9" w:rsidP="005141F9">
      <w:pPr>
        <w:jc w:val="center"/>
        <w:rPr>
          <w:b/>
          <w:bCs/>
          <w:sz w:val="22"/>
          <w:szCs w:val="22"/>
        </w:rPr>
      </w:pPr>
      <w:r w:rsidRPr="007D4219">
        <w:rPr>
          <w:b/>
          <w:bCs/>
          <w:sz w:val="22"/>
          <w:szCs w:val="22"/>
        </w:rPr>
        <w:t>ДОГОВОР</w:t>
      </w:r>
      <w:r w:rsidR="007D4219">
        <w:rPr>
          <w:b/>
          <w:bCs/>
          <w:sz w:val="22"/>
          <w:szCs w:val="22"/>
        </w:rPr>
        <w:t xml:space="preserve"> </w:t>
      </w:r>
      <w:r w:rsidR="004F31E4" w:rsidRPr="007D4219">
        <w:rPr>
          <w:b/>
          <w:bCs/>
          <w:sz w:val="22"/>
          <w:szCs w:val="22"/>
        </w:rPr>
        <w:t>П</w:t>
      </w:r>
      <w:r w:rsidRPr="007D4219">
        <w:rPr>
          <w:b/>
          <w:bCs/>
          <w:sz w:val="22"/>
          <w:szCs w:val="22"/>
        </w:rPr>
        <w:t>ОДРЯДА</w:t>
      </w:r>
      <w:r w:rsidR="007D4219">
        <w:rPr>
          <w:b/>
          <w:bCs/>
          <w:sz w:val="22"/>
          <w:szCs w:val="22"/>
        </w:rPr>
        <w:t xml:space="preserve"> </w:t>
      </w:r>
      <w:r w:rsidRPr="007D4219">
        <w:rPr>
          <w:b/>
          <w:bCs/>
          <w:sz w:val="22"/>
          <w:szCs w:val="22"/>
        </w:rPr>
        <w:t>№_________</w:t>
      </w:r>
    </w:p>
    <w:p w:rsidR="005141F9" w:rsidRPr="007D4219" w:rsidRDefault="005141F9" w:rsidP="005141F9">
      <w:pPr>
        <w:jc w:val="center"/>
        <w:rPr>
          <w:b/>
          <w:bCs/>
          <w:sz w:val="22"/>
          <w:szCs w:val="22"/>
        </w:rPr>
      </w:pPr>
    </w:p>
    <w:p w:rsidR="005141F9" w:rsidRPr="007D4219" w:rsidRDefault="005141F9" w:rsidP="00412A68">
      <w:pPr>
        <w:ind w:left="397"/>
        <w:jc w:val="center"/>
        <w:rPr>
          <w:b/>
          <w:sz w:val="22"/>
          <w:szCs w:val="22"/>
        </w:rPr>
      </w:pPr>
      <w:r w:rsidRPr="007D4219">
        <w:rPr>
          <w:sz w:val="22"/>
          <w:szCs w:val="22"/>
        </w:rPr>
        <w:t>г.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Ярославль</w:t>
      </w:r>
      <w:r w:rsidRPr="007D4219">
        <w:rPr>
          <w:sz w:val="22"/>
          <w:szCs w:val="22"/>
        </w:rPr>
        <w:tab/>
      </w:r>
      <w:r w:rsidRPr="007D4219">
        <w:rPr>
          <w:sz w:val="22"/>
          <w:szCs w:val="22"/>
        </w:rPr>
        <w:tab/>
      </w:r>
      <w:r w:rsidR="00412A68">
        <w:rPr>
          <w:sz w:val="22"/>
          <w:szCs w:val="22"/>
        </w:rPr>
        <w:tab/>
      </w:r>
      <w:r w:rsidR="00412A68">
        <w:rPr>
          <w:sz w:val="22"/>
          <w:szCs w:val="22"/>
        </w:rPr>
        <w:tab/>
      </w:r>
      <w:r w:rsidRPr="007D4219">
        <w:rPr>
          <w:sz w:val="22"/>
          <w:szCs w:val="22"/>
        </w:rPr>
        <w:tab/>
      </w:r>
      <w:r w:rsidRPr="007D4219">
        <w:rPr>
          <w:sz w:val="22"/>
          <w:szCs w:val="22"/>
        </w:rPr>
        <w:tab/>
      </w:r>
      <w:r w:rsidRPr="007D4219">
        <w:rPr>
          <w:sz w:val="22"/>
          <w:szCs w:val="22"/>
        </w:rPr>
        <w:tab/>
      </w:r>
      <w:r w:rsidRPr="007D4219">
        <w:rPr>
          <w:sz w:val="22"/>
          <w:szCs w:val="22"/>
        </w:rPr>
        <w:tab/>
        <w:t>_______________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201</w:t>
      </w:r>
      <w:r w:rsidR="00B22745" w:rsidRPr="007D4219">
        <w:rPr>
          <w:sz w:val="22"/>
          <w:szCs w:val="22"/>
        </w:rPr>
        <w:t>7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года</w:t>
      </w:r>
    </w:p>
    <w:p w:rsidR="005141F9" w:rsidRPr="007D4219" w:rsidRDefault="005141F9" w:rsidP="005141F9">
      <w:pPr>
        <w:ind w:left="397"/>
        <w:rPr>
          <w:b/>
          <w:sz w:val="22"/>
          <w:szCs w:val="22"/>
        </w:rPr>
      </w:pPr>
    </w:p>
    <w:p w:rsidR="005141F9" w:rsidRPr="007D4219" w:rsidRDefault="005141F9" w:rsidP="005141F9">
      <w:pPr>
        <w:ind w:firstLine="311"/>
        <w:jc w:val="both"/>
        <w:rPr>
          <w:bCs/>
          <w:sz w:val="22"/>
          <w:szCs w:val="22"/>
        </w:rPr>
      </w:pPr>
      <w:r w:rsidRPr="007D4219">
        <w:rPr>
          <w:b/>
          <w:sz w:val="22"/>
          <w:szCs w:val="22"/>
        </w:rPr>
        <w:t>ОАО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«</w:t>
      </w:r>
      <w:proofErr w:type="spellStart"/>
      <w:r w:rsidRPr="007D4219">
        <w:rPr>
          <w:b/>
          <w:sz w:val="22"/>
          <w:szCs w:val="22"/>
        </w:rPr>
        <w:t>Славнефть</w:t>
      </w:r>
      <w:proofErr w:type="spellEnd"/>
      <w:r w:rsidRPr="007D4219">
        <w:rPr>
          <w:b/>
          <w:sz w:val="22"/>
          <w:szCs w:val="22"/>
        </w:rPr>
        <w:t>-ЯНОС»</w:t>
      </w:r>
      <w:r w:rsidRPr="007D4219">
        <w:rPr>
          <w:bCs/>
          <w:sz w:val="22"/>
          <w:szCs w:val="22"/>
        </w:rPr>
        <w:t>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именуемое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дальнейшем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«Заказчик»,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лице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Генерального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директора</w:t>
      </w:r>
      <w:r w:rsidR="007D4219">
        <w:rPr>
          <w:b/>
          <w:sz w:val="22"/>
          <w:szCs w:val="22"/>
        </w:rPr>
        <w:t xml:space="preserve"> </w:t>
      </w:r>
      <w:r w:rsidR="00287D40" w:rsidRPr="007D4219">
        <w:rPr>
          <w:b/>
          <w:sz w:val="22"/>
          <w:szCs w:val="22"/>
        </w:rPr>
        <w:t>Карпова</w:t>
      </w:r>
      <w:r w:rsidR="007D4219">
        <w:rPr>
          <w:b/>
          <w:sz w:val="22"/>
          <w:szCs w:val="22"/>
        </w:rPr>
        <w:t xml:space="preserve"> </w:t>
      </w:r>
      <w:r w:rsidR="00287D40" w:rsidRPr="007D4219">
        <w:rPr>
          <w:b/>
          <w:sz w:val="22"/>
          <w:szCs w:val="22"/>
        </w:rPr>
        <w:t>Николая</w:t>
      </w:r>
      <w:r w:rsidR="007D4219">
        <w:rPr>
          <w:b/>
          <w:sz w:val="22"/>
          <w:szCs w:val="22"/>
        </w:rPr>
        <w:t xml:space="preserve"> </w:t>
      </w:r>
      <w:r w:rsidR="00287D40" w:rsidRPr="007D4219">
        <w:rPr>
          <w:b/>
          <w:sz w:val="22"/>
          <w:szCs w:val="22"/>
        </w:rPr>
        <w:t>Владимировича</w:t>
      </w:r>
      <w:r w:rsidR="00287D40" w:rsidRPr="007D4219">
        <w:rPr>
          <w:bCs/>
          <w:sz w:val="22"/>
          <w:szCs w:val="22"/>
        </w:rPr>
        <w:t>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действующего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на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основании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Устава,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одной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стороны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</w:t>
      </w:r>
      <w:r w:rsidR="007D4219">
        <w:rPr>
          <w:bCs/>
          <w:sz w:val="22"/>
          <w:szCs w:val="22"/>
        </w:rPr>
        <w:t xml:space="preserve"> </w:t>
      </w:r>
    </w:p>
    <w:p w:rsidR="005141F9" w:rsidRPr="007D4219" w:rsidRDefault="005141F9" w:rsidP="005141F9">
      <w:pPr>
        <w:spacing w:before="240" w:after="60"/>
        <w:ind w:firstLine="311"/>
        <w:jc w:val="both"/>
        <w:outlineLvl w:val="5"/>
        <w:rPr>
          <w:bCs/>
          <w:sz w:val="22"/>
          <w:szCs w:val="22"/>
        </w:rPr>
      </w:pPr>
      <w:r w:rsidRPr="007D4219">
        <w:rPr>
          <w:b/>
          <w:bCs/>
          <w:sz w:val="22"/>
          <w:szCs w:val="22"/>
        </w:rPr>
        <w:t>_______________,</w:t>
      </w:r>
      <w:r w:rsidR="007D4219">
        <w:rPr>
          <w:b/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именуемое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дальнейшем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«</w:t>
      </w:r>
      <w:r w:rsidR="004B38BF" w:rsidRPr="007D4219">
        <w:rPr>
          <w:bCs/>
          <w:sz w:val="22"/>
          <w:szCs w:val="22"/>
        </w:rPr>
        <w:t>Подрядчик»</w:t>
      </w:r>
      <w:r w:rsidRPr="007D4219">
        <w:rPr>
          <w:bCs/>
          <w:sz w:val="22"/>
          <w:szCs w:val="22"/>
        </w:rPr>
        <w:t>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лице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директора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/>
          <w:bCs/>
          <w:sz w:val="22"/>
          <w:szCs w:val="22"/>
        </w:rPr>
        <w:t>_______________</w:t>
      </w:r>
      <w:r w:rsidRPr="007D4219">
        <w:rPr>
          <w:b/>
          <w:sz w:val="22"/>
          <w:szCs w:val="22"/>
        </w:rPr>
        <w:t>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действующего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на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основании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Устава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свидетельства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допуске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к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работам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№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_________________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от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___________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г.,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другой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стороны,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заключили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настоящий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Договор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нижеследующем:</w:t>
      </w:r>
    </w:p>
    <w:p w:rsidR="005141F9" w:rsidRPr="007D4219" w:rsidRDefault="005141F9" w:rsidP="005141F9">
      <w:pPr>
        <w:ind w:firstLine="311"/>
        <w:jc w:val="both"/>
        <w:rPr>
          <w:bCs/>
          <w:sz w:val="22"/>
          <w:szCs w:val="22"/>
        </w:rPr>
      </w:pPr>
    </w:p>
    <w:p w:rsidR="005141F9" w:rsidRPr="007D4219" w:rsidRDefault="007D4219" w:rsidP="005141F9">
      <w:pPr>
        <w:keepNext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1.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Предмет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договора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и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сроки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производства</w:t>
      </w:r>
      <w:r>
        <w:rPr>
          <w:b/>
          <w:iCs/>
          <w:sz w:val="22"/>
          <w:szCs w:val="22"/>
        </w:rPr>
        <w:t xml:space="preserve"> </w:t>
      </w:r>
      <w:r w:rsidR="005141F9" w:rsidRPr="007D4219">
        <w:rPr>
          <w:b/>
          <w:iCs/>
          <w:sz w:val="22"/>
          <w:szCs w:val="22"/>
        </w:rPr>
        <w:t>работ</w:t>
      </w:r>
    </w:p>
    <w:p w:rsidR="00650DAD" w:rsidRPr="00167324" w:rsidRDefault="00167324" w:rsidP="00167324">
      <w:pPr>
        <w:pStyle w:val="aff9"/>
        <w:widowControl w:val="0"/>
        <w:numPr>
          <w:ilvl w:val="1"/>
          <w:numId w:val="40"/>
        </w:numPr>
        <w:tabs>
          <w:tab w:val="left" w:pos="341"/>
        </w:tabs>
        <w:autoSpaceDE w:val="0"/>
        <w:autoSpaceDN w:val="0"/>
        <w:adjustRightInd w:val="0"/>
        <w:ind w:left="0" w:firstLine="0"/>
        <w:jc w:val="both"/>
        <w:rPr>
          <w:kern w:val="1"/>
          <w:sz w:val="22"/>
          <w:szCs w:val="22"/>
          <w:lang w:eastAsia="ar-SA"/>
        </w:rPr>
      </w:pPr>
      <w:r>
        <w:rPr>
          <w:bCs/>
          <w:sz w:val="22"/>
          <w:szCs w:val="22"/>
        </w:rPr>
        <w:t xml:space="preserve"> </w:t>
      </w:r>
      <w:r w:rsidR="004B38BF" w:rsidRPr="00167324">
        <w:rPr>
          <w:bCs/>
          <w:sz w:val="22"/>
          <w:szCs w:val="22"/>
        </w:rPr>
        <w:t>Подрядчик</w:t>
      </w:r>
      <w:r w:rsidR="007D4219" w:rsidRPr="00167324">
        <w:rPr>
          <w:bCs/>
          <w:sz w:val="22"/>
          <w:szCs w:val="22"/>
        </w:rPr>
        <w:t xml:space="preserve"> </w:t>
      </w:r>
      <w:r w:rsidR="005141F9" w:rsidRPr="00167324">
        <w:rPr>
          <w:bCs/>
          <w:sz w:val="22"/>
          <w:szCs w:val="22"/>
        </w:rPr>
        <w:t>по</w:t>
      </w:r>
      <w:r w:rsidR="007D4219" w:rsidRPr="00167324">
        <w:rPr>
          <w:bCs/>
          <w:sz w:val="22"/>
          <w:szCs w:val="22"/>
        </w:rPr>
        <w:t xml:space="preserve"> </w:t>
      </w:r>
      <w:r w:rsidR="005141F9" w:rsidRPr="00167324">
        <w:rPr>
          <w:bCs/>
          <w:sz w:val="22"/>
          <w:szCs w:val="22"/>
        </w:rPr>
        <w:t>заданию</w:t>
      </w:r>
      <w:r w:rsidR="007D4219" w:rsidRPr="00167324">
        <w:rPr>
          <w:bCs/>
          <w:sz w:val="22"/>
          <w:szCs w:val="22"/>
        </w:rPr>
        <w:t xml:space="preserve"> </w:t>
      </w:r>
      <w:r w:rsidR="005141F9" w:rsidRPr="00167324">
        <w:rPr>
          <w:bCs/>
          <w:sz w:val="22"/>
          <w:szCs w:val="22"/>
        </w:rPr>
        <w:t>Заказчика</w:t>
      </w:r>
      <w:r w:rsidR="007D4219" w:rsidRPr="00167324">
        <w:rPr>
          <w:bCs/>
          <w:sz w:val="22"/>
          <w:szCs w:val="22"/>
        </w:rPr>
        <w:t xml:space="preserve"> </w:t>
      </w:r>
      <w:r w:rsidR="005141F9" w:rsidRPr="00167324">
        <w:rPr>
          <w:bCs/>
          <w:sz w:val="22"/>
          <w:szCs w:val="22"/>
        </w:rPr>
        <w:t>выполняет</w:t>
      </w:r>
      <w:r w:rsidR="007D4219" w:rsidRPr="00167324">
        <w:rPr>
          <w:bCs/>
          <w:sz w:val="22"/>
          <w:szCs w:val="22"/>
        </w:rPr>
        <w:t xml:space="preserve"> </w:t>
      </w:r>
      <w:r w:rsidR="00D660FC" w:rsidRPr="00167324">
        <w:rPr>
          <w:b/>
          <w:bCs/>
          <w:sz w:val="22"/>
          <w:szCs w:val="22"/>
        </w:rPr>
        <w:t>Комплекс</w:t>
      </w:r>
      <w:r w:rsidR="007D4219" w:rsidRPr="00167324">
        <w:rPr>
          <w:b/>
          <w:bCs/>
          <w:sz w:val="22"/>
          <w:szCs w:val="22"/>
        </w:rPr>
        <w:t xml:space="preserve"> </w:t>
      </w:r>
      <w:r w:rsidR="00D660FC" w:rsidRPr="00167324">
        <w:rPr>
          <w:b/>
          <w:bCs/>
          <w:sz w:val="22"/>
          <w:szCs w:val="22"/>
        </w:rPr>
        <w:t>р</w:t>
      </w:r>
      <w:r w:rsidR="00D660FC" w:rsidRPr="00167324">
        <w:rPr>
          <w:b/>
          <w:sz w:val="22"/>
          <w:szCs w:val="22"/>
        </w:rPr>
        <w:t>абот</w:t>
      </w:r>
      <w:r w:rsidR="007D4219" w:rsidRPr="00167324">
        <w:rPr>
          <w:b/>
          <w:sz w:val="22"/>
          <w:szCs w:val="22"/>
        </w:rPr>
        <w:t xml:space="preserve"> </w:t>
      </w:r>
      <w:r w:rsidR="00710DB4" w:rsidRPr="00167324">
        <w:rPr>
          <w:b/>
          <w:sz w:val="22"/>
          <w:szCs w:val="22"/>
        </w:rPr>
        <w:t>п</w:t>
      </w:r>
      <w:r w:rsidR="00D660FC" w:rsidRPr="00167324">
        <w:rPr>
          <w:b/>
          <w:sz w:val="22"/>
          <w:szCs w:val="22"/>
        </w:rPr>
        <w:t>о</w:t>
      </w:r>
      <w:r w:rsidR="007D4219" w:rsidRPr="00167324">
        <w:rPr>
          <w:b/>
          <w:sz w:val="22"/>
          <w:szCs w:val="22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проведению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строительного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контроля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со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стороны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Заказчика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при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выполнении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работ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по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проекту</w:t>
      </w:r>
      <w:r w:rsidR="007D4219" w:rsidRPr="00167324">
        <w:rPr>
          <w:b/>
          <w:bCs/>
          <w:sz w:val="22"/>
          <w:szCs w:val="22"/>
          <w:lang w:eastAsia="ar-SA"/>
        </w:rPr>
        <w:t xml:space="preserve"> </w:t>
      </w:r>
      <w:r w:rsidR="00D660FC" w:rsidRPr="00167324">
        <w:rPr>
          <w:b/>
          <w:bCs/>
          <w:sz w:val="22"/>
          <w:szCs w:val="22"/>
          <w:lang w:eastAsia="ar-SA"/>
        </w:rPr>
        <w:t>«</w:t>
      </w:r>
      <w:r w:rsidR="007D4219" w:rsidRPr="00167324">
        <w:rPr>
          <w:b/>
          <w:bCs/>
          <w:sz w:val="22"/>
          <w:szCs w:val="22"/>
          <w:lang w:eastAsia="ar-SA"/>
        </w:rPr>
        <w:t>Установка утилизации сероводорода</w:t>
      </w:r>
      <w:r w:rsidR="00D660FC" w:rsidRPr="00167324">
        <w:rPr>
          <w:b/>
          <w:bCs/>
          <w:sz w:val="22"/>
          <w:szCs w:val="22"/>
          <w:lang w:eastAsia="ar-SA"/>
        </w:rPr>
        <w:t>»</w:t>
      </w:r>
      <w:r w:rsidR="007D4219" w:rsidRPr="00167324">
        <w:rPr>
          <w:b/>
          <w:sz w:val="22"/>
          <w:szCs w:val="22"/>
        </w:rPr>
        <w:t xml:space="preserve">, </w:t>
      </w:r>
      <w:r w:rsidR="002534EE" w:rsidRPr="00167324">
        <w:rPr>
          <w:kern w:val="1"/>
          <w:sz w:val="22"/>
          <w:szCs w:val="22"/>
          <w:lang w:eastAsia="ar-SA"/>
        </w:rPr>
        <w:t>в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2534EE" w:rsidRPr="00167324">
        <w:rPr>
          <w:kern w:val="1"/>
          <w:sz w:val="22"/>
          <w:szCs w:val="22"/>
          <w:lang w:eastAsia="ar-SA"/>
        </w:rPr>
        <w:t>соответствии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2534EE" w:rsidRPr="00167324">
        <w:rPr>
          <w:kern w:val="1"/>
          <w:sz w:val="22"/>
          <w:szCs w:val="22"/>
          <w:lang w:eastAsia="ar-SA"/>
        </w:rPr>
        <w:t>с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2534EE" w:rsidRPr="00167324">
        <w:rPr>
          <w:kern w:val="1"/>
          <w:sz w:val="22"/>
          <w:szCs w:val="22"/>
          <w:lang w:eastAsia="ar-SA"/>
        </w:rPr>
        <w:t>выдаваем</w:t>
      </w:r>
      <w:r w:rsidR="00B7257D" w:rsidRPr="00167324">
        <w:rPr>
          <w:kern w:val="1"/>
          <w:sz w:val="22"/>
          <w:szCs w:val="22"/>
          <w:lang w:eastAsia="ar-SA"/>
        </w:rPr>
        <w:t>ым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2534EE" w:rsidRPr="00167324">
        <w:rPr>
          <w:kern w:val="1"/>
          <w:sz w:val="22"/>
          <w:szCs w:val="22"/>
          <w:lang w:eastAsia="ar-SA"/>
        </w:rPr>
        <w:t>Заказчиком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B7257D" w:rsidRPr="00167324">
        <w:rPr>
          <w:kern w:val="1"/>
          <w:sz w:val="22"/>
          <w:szCs w:val="22"/>
          <w:lang w:eastAsia="ar-SA"/>
        </w:rPr>
        <w:t>техническим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B7257D" w:rsidRPr="00167324">
        <w:rPr>
          <w:kern w:val="1"/>
          <w:sz w:val="22"/>
          <w:szCs w:val="22"/>
          <w:lang w:eastAsia="ar-SA"/>
        </w:rPr>
        <w:t>заданием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783DF9" w:rsidRPr="00167324">
        <w:rPr>
          <w:kern w:val="1"/>
          <w:sz w:val="22"/>
          <w:szCs w:val="22"/>
          <w:lang w:eastAsia="ar-SA"/>
        </w:rPr>
        <w:t>(Приложение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783DF9" w:rsidRPr="00167324">
        <w:rPr>
          <w:kern w:val="1"/>
          <w:sz w:val="22"/>
          <w:szCs w:val="22"/>
          <w:lang w:eastAsia="ar-SA"/>
        </w:rPr>
        <w:t>№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EC4C54" w:rsidRPr="00167324">
        <w:rPr>
          <w:kern w:val="1"/>
          <w:sz w:val="22"/>
          <w:szCs w:val="22"/>
          <w:lang w:eastAsia="ar-SA"/>
        </w:rPr>
        <w:t>5</w:t>
      </w:r>
      <w:r w:rsidR="00053F17" w:rsidRPr="00167324">
        <w:rPr>
          <w:kern w:val="1"/>
          <w:sz w:val="22"/>
          <w:szCs w:val="22"/>
          <w:lang w:eastAsia="ar-SA"/>
        </w:rPr>
        <w:t>)</w:t>
      </w:r>
      <w:r w:rsidR="00B7257D" w:rsidRPr="00167324">
        <w:rPr>
          <w:kern w:val="1"/>
          <w:sz w:val="22"/>
          <w:szCs w:val="22"/>
          <w:lang w:eastAsia="ar-SA"/>
        </w:rPr>
        <w:t>,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F27B24" w:rsidRPr="00167324">
        <w:rPr>
          <w:bCs/>
          <w:sz w:val="22"/>
          <w:szCs w:val="22"/>
        </w:rPr>
        <w:t>проект</w:t>
      </w:r>
      <w:r w:rsidR="00653AA5" w:rsidRPr="00167324">
        <w:rPr>
          <w:bCs/>
          <w:sz w:val="22"/>
          <w:szCs w:val="22"/>
        </w:rPr>
        <w:t>ом</w:t>
      </w:r>
      <w:r w:rsidR="007D4219" w:rsidRPr="00167324">
        <w:rPr>
          <w:bCs/>
          <w:sz w:val="22"/>
          <w:szCs w:val="22"/>
        </w:rPr>
        <w:t xml:space="preserve"> </w:t>
      </w:r>
      <w:r w:rsidR="00653AA5" w:rsidRPr="00167324">
        <w:rPr>
          <w:bCs/>
          <w:sz w:val="22"/>
          <w:szCs w:val="22"/>
        </w:rPr>
        <w:t>№</w:t>
      </w:r>
      <w:r w:rsidR="007D4219" w:rsidRPr="00167324">
        <w:rPr>
          <w:bCs/>
          <w:sz w:val="22"/>
          <w:szCs w:val="22"/>
        </w:rPr>
        <w:t xml:space="preserve"> 16017 </w:t>
      </w:r>
      <w:r w:rsidR="00783DF9" w:rsidRPr="00167324">
        <w:rPr>
          <w:bCs/>
          <w:sz w:val="22"/>
          <w:szCs w:val="22"/>
        </w:rPr>
        <w:t>и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Регламентом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проведения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строительного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контроля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со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стороны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Заказчика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(Приложение</w:t>
      </w:r>
      <w:r w:rsidR="007D4219" w:rsidRPr="00167324">
        <w:rPr>
          <w:bCs/>
          <w:sz w:val="22"/>
          <w:szCs w:val="22"/>
        </w:rPr>
        <w:t xml:space="preserve"> </w:t>
      </w:r>
      <w:r w:rsidR="00783DF9" w:rsidRPr="00167324">
        <w:rPr>
          <w:bCs/>
          <w:sz w:val="22"/>
          <w:szCs w:val="22"/>
        </w:rPr>
        <w:t>№</w:t>
      </w:r>
      <w:r w:rsidR="007D4219" w:rsidRPr="00167324">
        <w:rPr>
          <w:bCs/>
          <w:sz w:val="22"/>
          <w:szCs w:val="22"/>
        </w:rPr>
        <w:t xml:space="preserve"> </w:t>
      </w:r>
      <w:r w:rsidR="00EC4C54" w:rsidRPr="00167324">
        <w:rPr>
          <w:bCs/>
          <w:sz w:val="22"/>
          <w:szCs w:val="22"/>
        </w:rPr>
        <w:t>4</w:t>
      </w:r>
      <w:r w:rsidR="00783DF9" w:rsidRPr="00167324">
        <w:rPr>
          <w:bCs/>
          <w:sz w:val="22"/>
          <w:szCs w:val="22"/>
        </w:rPr>
        <w:t>)</w:t>
      </w:r>
      <w:r w:rsidR="00F27B24" w:rsidRPr="00167324">
        <w:rPr>
          <w:bCs/>
          <w:sz w:val="22"/>
          <w:szCs w:val="22"/>
        </w:rPr>
        <w:t>,</w:t>
      </w:r>
      <w:r w:rsidR="007D4219" w:rsidRPr="00167324">
        <w:rPr>
          <w:bCs/>
          <w:sz w:val="22"/>
          <w:szCs w:val="22"/>
        </w:rPr>
        <w:t xml:space="preserve"> </w:t>
      </w:r>
      <w:r w:rsidR="00650DAD" w:rsidRPr="00167324">
        <w:rPr>
          <w:kern w:val="1"/>
          <w:sz w:val="22"/>
          <w:szCs w:val="22"/>
          <w:lang w:eastAsia="ar-SA"/>
        </w:rPr>
        <w:t>со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650DAD" w:rsidRPr="00167324">
        <w:rPr>
          <w:kern w:val="1"/>
          <w:sz w:val="22"/>
          <w:szCs w:val="22"/>
          <w:lang w:eastAsia="ar-SA"/>
        </w:rPr>
        <w:t>сдачей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650DAD" w:rsidRPr="00167324">
        <w:rPr>
          <w:kern w:val="1"/>
          <w:sz w:val="22"/>
          <w:szCs w:val="22"/>
          <w:lang w:eastAsia="ar-SA"/>
        </w:rPr>
        <w:t>объекта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650DAD" w:rsidRPr="00167324">
        <w:rPr>
          <w:kern w:val="1"/>
          <w:sz w:val="22"/>
          <w:szCs w:val="22"/>
          <w:lang w:eastAsia="ar-SA"/>
        </w:rPr>
        <w:t>Приемочной/рабочей</w:t>
      </w:r>
      <w:r w:rsidR="007D4219" w:rsidRPr="00167324">
        <w:rPr>
          <w:kern w:val="1"/>
          <w:sz w:val="22"/>
          <w:szCs w:val="22"/>
          <w:lang w:eastAsia="ar-SA"/>
        </w:rPr>
        <w:t xml:space="preserve"> </w:t>
      </w:r>
      <w:r w:rsidR="00650DAD" w:rsidRPr="00167324">
        <w:rPr>
          <w:kern w:val="1"/>
          <w:sz w:val="22"/>
          <w:szCs w:val="22"/>
          <w:lang w:eastAsia="ar-SA"/>
        </w:rPr>
        <w:t>комиссии</w:t>
      </w:r>
      <w:r w:rsidR="00B7257D" w:rsidRPr="00167324">
        <w:rPr>
          <w:kern w:val="1"/>
          <w:sz w:val="22"/>
          <w:szCs w:val="22"/>
          <w:lang w:eastAsia="ar-SA"/>
        </w:rPr>
        <w:t>.</w:t>
      </w:r>
    </w:p>
    <w:p w:rsidR="005141F9" w:rsidRPr="007D4219" w:rsidRDefault="007D4219" w:rsidP="005141F9">
      <w:pPr>
        <w:ind w:right="-55" w:firstLine="284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925D86" w:rsidRPr="007D4219" w:rsidRDefault="005141F9" w:rsidP="00167324">
      <w:pPr>
        <w:ind w:right="-55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1.2.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–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всего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строительно-монтажных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пусконаладочных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Генподряда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bCs/>
          <w:sz w:val="22"/>
          <w:szCs w:val="22"/>
        </w:rPr>
        <w:t>на</w:t>
      </w:r>
      <w:r w:rsidR="007D4219">
        <w:rPr>
          <w:bCs/>
          <w:sz w:val="22"/>
          <w:szCs w:val="22"/>
        </w:rPr>
        <w:t xml:space="preserve"> </w:t>
      </w:r>
      <w:r w:rsidR="00057967" w:rsidRPr="007D4219">
        <w:rPr>
          <w:bCs/>
          <w:sz w:val="22"/>
          <w:szCs w:val="22"/>
        </w:rPr>
        <w:t>«</w:t>
      </w:r>
      <w:r w:rsidR="00057967" w:rsidRPr="007D4219">
        <w:rPr>
          <w:b/>
          <w:sz w:val="22"/>
          <w:szCs w:val="22"/>
        </w:rPr>
        <w:t>Комплекс</w:t>
      </w:r>
      <w:r w:rsidR="007D4219">
        <w:rPr>
          <w:b/>
          <w:sz w:val="22"/>
          <w:szCs w:val="22"/>
        </w:rPr>
        <w:t xml:space="preserve"> </w:t>
      </w:r>
      <w:r w:rsidR="00057967" w:rsidRPr="007D4219">
        <w:rPr>
          <w:b/>
          <w:sz w:val="22"/>
          <w:szCs w:val="22"/>
        </w:rPr>
        <w:t>работ</w:t>
      </w:r>
      <w:r w:rsidR="007D4219">
        <w:rPr>
          <w:b/>
          <w:sz w:val="22"/>
          <w:szCs w:val="22"/>
        </w:rPr>
        <w:t xml:space="preserve"> </w:t>
      </w:r>
      <w:r w:rsidR="00057967" w:rsidRPr="007D4219">
        <w:rPr>
          <w:b/>
          <w:sz w:val="22"/>
          <w:szCs w:val="22"/>
        </w:rPr>
        <w:t>по</w:t>
      </w:r>
      <w:r w:rsidR="007D4219">
        <w:rPr>
          <w:b/>
          <w:sz w:val="22"/>
          <w:szCs w:val="22"/>
        </w:rPr>
        <w:t xml:space="preserve"> </w:t>
      </w:r>
      <w:r w:rsidR="007D4219" w:rsidRPr="007D4219">
        <w:rPr>
          <w:b/>
          <w:sz w:val="22"/>
          <w:szCs w:val="22"/>
        </w:rPr>
        <w:t>строительству</w:t>
      </w:r>
      <w:r w:rsidR="007D4219">
        <w:rPr>
          <w:b/>
          <w:sz w:val="22"/>
          <w:szCs w:val="22"/>
        </w:rPr>
        <w:t xml:space="preserve"> </w:t>
      </w:r>
      <w:r w:rsidR="007D4219" w:rsidRPr="007D4219">
        <w:rPr>
          <w:b/>
          <w:sz w:val="22"/>
          <w:szCs w:val="22"/>
        </w:rPr>
        <w:t>установки</w:t>
      </w:r>
      <w:r w:rsidR="007D4219">
        <w:rPr>
          <w:b/>
          <w:sz w:val="22"/>
          <w:szCs w:val="22"/>
        </w:rPr>
        <w:t xml:space="preserve"> </w:t>
      </w:r>
      <w:r w:rsidR="007D4219" w:rsidRPr="007D4219">
        <w:rPr>
          <w:b/>
          <w:sz w:val="22"/>
          <w:szCs w:val="22"/>
        </w:rPr>
        <w:t>утилизации</w:t>
      </w:r>
      <w:r w:rsidR="007D4219">
        <w:rPr>
          <w:b/>
          <w:sz w:val="22"/>
          <w:szCs w:val="22"/>
        </w:rPr>
        <w:t xml:space="preserve"> </w:t>
      </w:r>
      <w:r w:rsidR="007D4219" w:rsidRPr="007D4219">
        <w:rPr>
          <w:b/>
          <w:sz w:val="22"/>
          <w:szCs w:val="22"/>
        </w:rPr>
        <w:t>сероводорода</w:t>
      </w:r>
      <w:r w:rsidR="00057967" w:rsidRPr="007D4219">
        <w:rPr>
          <w:b/>
          <w:sz w:val="22"/>
          <w:szCs w:val="22"/>
        </w:rPr>
        <w:t>,</w:t>
      </w:r>
      <w:r w:rsidR="007D4219">
        <w:rPr>
          <w:b/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сдачей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объекта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Приемочной/Рабочей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комиссии»</w:t>
      </w:r>
      <w:r w:rsidR="00A9099A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заключенному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____</w:t>
      </w:r>
      <w:r w:rsidR="007D4219" w:rsidRPr="007D4219">
        <w:rPr>
          <w:sz w:val="22"/>
          <w:szCs w:val="22"/>
        </w:rPr>
        <w:t>_________</w:t>
      </w:r>
      <w:r w:rsidR="00A9099A" w:rsidRPr="007D4219">
        <w:rPr>
          <w:sz w:val="22"/>
          <w:szCs w:val="22"/>
        </w:rPr>
        <w:t>__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(далее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–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договор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Генподряда).</w:t>
      </w:r>
    </w:p>
    <w:p w:rsidR="00925D86" w:rsidRPr="007D4219" w:rsidRDefault="00364AB9" w:rsidP="00167324">
      <w:pPr>
        <w:ind w:right="-55"/>
        <w:jc w:val="both"/>
        <w:rPr>
          <w:sz w:val="22"/>
          <w:szCs w:val="22"/>
        </w:rPr>
      </w:pPr>
      <w:r>
        <w:rPr>
          <w:sz w:val="22"/>
          <w:szCs w:val="22"/>
        </w:rPr>
        <w:t>На момент заключения настоящего договора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такие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сроки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определены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момента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BF6A49">
        <w:rPr>
          <w:sz w:val="22"/>
          <w:szCs w:val="22"/>
        </w:rPr>
        <w:t>декабрь 2018</w:t>
      </w:r>
      <w:r w:rsidR="007D4219">
        <w:rPr>
          <w:sz w:val="22"/>
          <w:szCs w:val="22"/>
        </w:rPr>
        <w:t xml:space="preserve"> </w:t>
      </w:r>
      <w:r w:rsidR="00925D86" w:rsidRPr="007D4219">
        <w:rPr>
          <w:sz w:val="22"/>
          <w:szCs w:val="22"/>
        </w:rPr>
        <w:t>года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согласно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Графику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освоения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средств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(Приложение</w:t>
      </w:r>
      <w:r w:rsidR="007D4219">
        <w:rPr>
          <w:sz w:val="22"/>
          <w:szCs w:val="22"/>
        </w:rPr>
        <w:t xml:space="preserve"> </w:t>
      </w:r>
      <w:r w:rsidR="00D660FC" w:rsidRPr="007D4219">
        <w:rPr>
          <w:sz w:val="22"/>
          <w:szCs w:val="22"/>
        </w:rPr>
        <w:t>№2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="005E716D" w:rsidRPr="007D4219">
        <w:rPr>
          <w:sz w:val="22"/>
          <w:szCs w:val="22"/>
        </w:rPr>
        <w:t>Договору)</w:t>
      </w:r>
      <w:r w:rsidR="00925D86" w:rsidRPr="007D4219">
        <w:rPr>
          <w:sz w:val="22"/>
          <w:szCs w:val="22"/>
        </w:rPr>
        <w:t>.</w:t>
      </w:r>
    </w:p>
    <w:p w:rsidR="00925D86" w:rsidRPr="007D4219" w:rsidRDefault="00925D86" w:rsidP="00167324">
      <w:pPr>
        <w:ind w:right="-55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Сроки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будут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срокам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Генподряда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будут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изменены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изменения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сроков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Генподряда,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уведомит</w:t>
      </w:r>
      <w:r w:rsidR="007D4219">
        <w:rPr>
          <w:sz w:val="22"/>
          <w:szCs w:val="22"/>
        </w:rPr>
        <w:t xml:space="preserve"> </w:t>
      </w:r>
      <w:r w:rsidR="00A9099A" w:rsidRPr="007D4219">
        <w:rPr>
          <w:sz w:val="22"/>
          <w:szCs w:val="22"/>
        </w:rPr>
        <w:t>Подрядчика.</w:t>
      </w:r>
    </w:p>
    <w:p w:rsidR="004B38BF" w:rsidRPr="007D4219" w:rsidRDefault="004B38BF" w:rsidP="005141F9">
      <w:pPr>
        <w:ind w:right="-55" w:firstLine="284"/>
        <w:jc w:val="both"/>
        <w:rPr>
          <w:sz w:val="22"/>
          <w:szCs w:val="22"/>
        </w:rPr>
      </w:pPr>
      <w:bookmarkStart w:id="0" w:name="_GoBack"/>
      <w:bookmarkEnd w:id="0"/>
    </w:p>
    <w:p w:rsidR="005141F9" w:rsidRPr="007D4219" w:rsidRDefault="005141F9" w:rsidP="00F27B24">
      <w:pPr>
        <w:rPr>
          <w:sz w:val="22"/>
          <w:szCs w:val="22"/>
        </w:rPr>
      </w:pPr>
      <w:r w:rsidRPr="007D4219">
        <w:rPr>
          <w:sz w:val="22"/>
          <w:szCs w:val="22"/>
        </w:rPr>
        <w:t>1.</w:t>
      </w:r>
      <w:r w:rsidR="004B38BF" w:rsidRPr="007D4219">
        <w:rPr>
          <w:sz w:val="22"/>
          <w:szCs w:val="22"/>
        </w:rPr>
        <w:t>3.</w:t>
      </w:r>
      <w:r w:rsidR="007D4219">
        <w:rPr>
          <w:sz w:val="22"/>
          <w:szCs w:val="22"/>
        </w:rPr>
        <w:t xml:space="preserve"> </w:t>
      </w:r>
      <w:r w:rsidR="00364AB9" w:rsidRPr="00364AB9">
        <w:rPr>
          <w:sz w:val="22"/>
          <w:szCs w:val="22"/>
        </w:rPr>
        <w:t>Договор вступает в силу с момента его подписания и действует до полного исполнения сторонами принятых на себя обязательств.</w:t>
      </w:r>
    </w:p>
    <w:p w:rsidR="00053F17" w:rsidRPr="007D4219" w:rsidRDefault="00053F17" w:rsidP="00F27B24">
      <w:pPr>
        <w:rPr>
          <w:sz w:val="22"/>
          <w:szCs w:val="22"/>
        </w:rPr>
      </w:pPr>
    </w:p>
    <w:p w:rsidR="00D660FC" w:rsidRPr="007D4219" w:rsidRDefault="00A5724D" w:rsidP="007D4219">
      <w:pPr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1.4.</w:t>
      </w:r>
      <w:r w:rsidR="00167324">
        <w:rPr>
          <w:sz w:val="22"/>
          <w:szCs w:val="22"/>
        </w:rPr>
        <w:t xml:space="preserve"> </w:t>
      </w:r>
      <w:r w:rsidR="00643AD1" w:rsidRPr="007D4219">
        <w:rPr>
          <w:sz w:val="22"/>
          <w:szCs w:val="22"/>
        </w:rPr>
        <w:t>Проектная</w:t>
      </w:r>
      <w:r w:rsidR="007D4219">
        <w:rPr>
          <w:sz w:val="22"/>
          <w:szCs w:val="22"/>
        </w:rPr>
        <w:t xml:space="preserve"> </w:t>
      </w:r>
      <w:r w:rsidR="008831A5" w:rsidRPr="007D4219">
        <w:rPr>
          <w:sz w:val="22"/>
          <w:szCs w:val="22"/>
        </w:rPr>
        <w:t>д</w:t>
      </w:r>
      <w:r w:rsidR="00BB004D" w:rsidRPr="007D4219">
        <w:rPr>
          <w:sz w:val="22"/>
          <w:szCs w:val="22"/>
        </w:rPr>
        <w:t>окументация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согласно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п</w:t>
      </w:r>
      <w:r w:rsidR="00AA5246" w:rsidRPr="007D4219">
        <w:rPr>
          <w:sz w:val="22"/>
          <w:szCs w:val="22"/>
        </w:rPr>
        <w:t>.1.1</w:t>
      </w:r>
      <w:r w:rsidR="007D4219">
        <w:rPr>
          <w:sz w:val="22"/>
          <w:szCs w:val="22"/>
        </w:rPr>
        <w:t xml:space="preserve"> </w:t>
      </w:r>
      <w:r w:rsidR="00AA5246" w:rsidRPr="007D4219">
        <w:rPr>
          <w:sz w:val="22"/>
          <w:szCs w:val="22"/>
        </w:rPr>
        <w:t>передан</w:t>
      </w:r>
      <w:r w:rsidR="00643AD1"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="00643AD1" w:rsidRPr="007D4219">
        <w:rPr>
          <w:sz w:val="22"/>
          <w:szCs w:val="22"/>
        </w:rPr>
        <w:t>П</w:t>
      </w:r>
      <w:r w:rsidR="00BB004D" w:rsidRPr="007D4219">
        <w:rPr>
          <w:sz w:val="22"/>
          <w:szCs w:val="22"/>
        </w:rPr>
        <w:t>одрядчику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момент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BB004D" w:rsidRPr="007D4219">
        <w:rPr>
          <w:sz w:val="22"/>
          <w:szCs w:val="22"/>
        </w:rPr>
        <w:t>Договора.</w:t>
      </w:r>
    </w:p>
    <w:p w:rsidR="005141F9" w:rsidRPr="007D4219" w:rsidRDefault="005141F9" w:rsidP="005141F9">
      <w:pPr>
        <w:keepNext/>
        <w:jc w:val="center"/>
        <w:rPr>
          <w:b/>
          <w:iCs/>
          <w:sz w:val="22"/>
          <w:szCs w:val="22"/>
        </w:rPr>
      </w:pPr>
      <w:r w:rsidRPr="007D4219">
        <w:rPr>
          <w:b/>
          <w:iCs/>
          <w:sz w:val="22"/>
          <w:szCs w:val="22"/>
        </w:rPr>
        <w:t>2.</w:t>
      </w:r>
      <w:r w:rsidR="007D4219">
        <w:rPr>
          <w:b/>
          <w:iCs/>
          <w:sz w:val="22"/>
          <w:szCs w:val="22"/>
        </w:rPr>
        <w:t xml:space="preserve"> </w:t>
      </w:r>
      <w:r w:rsidRPr="007D4219">
        <w:rPr>
          <w:b/>
          <w:iCs/>
          <w:sz w:val="22"/>
          <w:szCs w:val="22"/>
        </w:rPr>
        <w:t>Стоимость</w:t>
      </w:r>
      <w:r w:rsidR="007D4219">
        <w:rPr>
          <w:b/>
          <w:iCs/>
          <w:sz w:val="22"/>
          <w:szCs w:val="22"/>
        </w:rPr>
        <w:t xml:space="preserve"> </w:t>
      </w:r>
      <w:r w:rsidRPr="007D4219">
        <w:rPr>
          <w:b/>
          <w:iCs/>
          <w:sz w:val="22"/>
          <w:szCs w:val="22"/>
        </w:rPr>
        <w:t>работ</w:t>
      </w:r>
    </w:p>
    <w:p w:rsidR="005141F9" w:rsidRPr="007D4219" w:rsidRDefault="005141F9" w:rsidP="00167324">
      <w:pPr>
        <w:jc w:val="both"/>
        <w:rPr>
          <w:b/>
          <w:bCs/>
          <w:sz w:val="22"/>
          <w:szCs w:val="22"/>
        </w:rPr>
      </w:pPr>
      <w:r w:rsidRPr="007D4219">
        <w:rPr>
          <w:sz w:val="22"/>
          <w:szCs w:val="22"/>
        </w:rPr>
        <w:t>2.1.</w:t>
      </w:r>
      <w:r w:rsidR="0021197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1.1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определяется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протоколом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согласования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цены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(приложение</w:t>
      </w:r>
      <w:r w:rsidR="007D4219">
        <w:rPr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№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1</w:t>
      </w:r>
      <w:r w:rsidRPr="007D4219">
        <w:rPr>
          <w:sz w:val="22"/>
          <w:szCs w:val="22"/>
        </w:rPr>
        <w:t>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составляет</w:t>
      </w:r>
      <w:r w:rsidRPr="007D4219">
        <w:rPr>
          <w:b/>
          <w:sz w:val="22"/>
          <w:szCs w:val="22"/>
        </w:rPr>
        <w:t>_____________</w:t>
      </w:r>
      <w:r w:rsidR="00412A68">
        <w:rPr>
          <w:b/>
          <w:sz w:val="22"/>
          <w:szCs w:val="22"/>
        </w:rPr>
        <w:t xml:space="preserve"> </w:t>
      </w:r>
      <w:r w:rsidRPr="007D4219">
        <w:rPr>
          <w:b/>
          <w:bCs/>
          <w:sz w:val="22"/>
          <w:szCs w:val="22"/>
        </w:rPr>
        <w:t>(__________)</w:t>
      </w:r>
      <w:r w:rsidRPr="007D4219">
        <w:rPr>
          <w:bCs/>
          <w:sz w:val="22"/>
          <w:szCs w:val="22"/>
        </w:rPr>
        <w:t>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числе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НДС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18%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–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_______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руб.</w:t>
      </w:r>
      <w:r w:rsidR="007D4219">
        <w:rPr>
          <w:sz w:val="22"/>
          <w:szCs w:val="22"/>
        </w:rPr>
        <w:t xml:space="preserve"> </w:t>
      </w:r>
    </w:p>
    <w:p w:rsidR="007E15B6" w:rsidRPr="007D4219" w:rsidRDefault="005141F9" w:rsidP="00167324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2.2.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п.2.1.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включает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себя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затраты</w:t>
      </w:r>
      <w:r w:rsidR="007D4219">
        <w:rPr>
          <w:sz w:val="22"/>
          <w:szCs w:val="22"/>
        </w:rPr>
        <w:t xml:space="preserve"> </w:t>
      </w:r>
      <w:r w:rsidR="006540B3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понесенные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обязанностей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390310" w:rsidRPr="007D4219">
        <w:rPr>
          <w:sz w:val="22"/>
          <w:szCs w:val="22"/>
        </w:rPr>
        <w:t>.</w:t>
      </w:r>
    </w:p>
    <w:p w:rsidR="005141F9" w:rsidRPr="007D4219" w:rsidRDefault="00D660FC" w:rsidP="001673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Стоимость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п.2.1.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является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твёрдой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подлежит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ходе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A5724D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</w:p>
    <w:p w:rsidR="00371CAE" w:rsidRPr="007D4219" w:rsidRDefault="007D4219" w:rsidP="00371CAE">
      <w:pPr>
        <w:ind w:firstLine="348"/>
        <w:jc w:val="center"/>
        <w:rPr>
          <w:b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0C6D19" w:rsidRPr="007D4219">
        <w:rPr>
          <w:b/>
          <w:bCs/>
          <w:sz w:val="22"/>
          <w:szCs w:val="22"/>
        </w:rPr>
        <w:t>3</w:t>
      </w:r>
      <w:r w:rsidR="00371CAE" w:rsidRPr="007D4219"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371CAE" w:rsidRPr="007D4219">
        <w:rPr>
          <w:b/>
          <w:iCs/>
          <w:sz w:val="22"/>
          <w:szCs w:val="22"/>
        </w:rPr>
        <w:t>Обязанности</w:t>
      </w:r>
      <w:r>
        <w:rPr>
          <w:b/>
          <w:iCs/>
          <w:sz w:val="22"/>
          <w:szCs w:val="22"/>
        </w:rPr>
        <w:t xml:space="preserve"> </w:t>
      </w:r>
      <w:r w:rsidR="00371CAE" w:rsidRPr="007D4219">
        <w:rPr>
          <w:b/>
          <w:iCs/>
          <w:sz w:val="22"/>
          <w:szCs w:val="22"/>
        </w:rPr>
        <w:t>Подрядчика</w:t>
      </w:r>
    </w:p>
    <w:p w:rsidR="00C76480" w:rsidRPr="007D4219" w:rsidRDefault="00C76480" w:rsidP="00C76480">
      <w:pPr>
        <w:tabs>
          <w:tab w:val="left" w:pos="1240"/>
        </w:tabs>
        <w:ind w:firstLine="348"/>
        <w:jc w:val="both"/>
        <w:rPr>
          <w:b/>
          <w:sz w:val="22"/>
          <w:szCs w:val="22"/>
        </w:rPr>
      </w:pPr>
      <w:r w:rsidRPr="007D4219">
        <w:rPr>
          <w:b/>
          <w:sz w:val="22"/>
          <w:szCs w:val="22"/>
        </w:rPr>
        <w:t>В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области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обязательств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по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предмету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договора:</w:t>
      </w:r>
    </w:p>
    <w:p w:rsidR="00C76480" w:rsidRPr="007D4219" w:rsidRDefault="0026748C">
      <w:pPr>
        <w:tabs>
          <w:tab w:val="left" w:pos="0"/>
        </w:tabs>
        <w:jc w:val="both"/>
        <w:rPr>
          <w:bCs/>
          <w:sz w:val="22"/>
          <w:szCs w:val="22"/>
        </w:rPr>
      </w:pPr>
      <w:r w:rsidRPr="007D4219">
        <w:rPr>
          <w:bCs/>
          <w:sz w:val="22"/>
          <w:szCs w:val="22"/>
        </w:rPr>
        <w:t>3.1.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Проверку</w:t>
      </w:r>
      <w:r w:rsidR="007D4219">
        <w:rPr>
          <w:bCs/>
          <w:sz w:val="22"/>
          <w:szCs w:val="22"/>
        </w:rPr>
        <w:t xml:space="preserve"> </w:t>
      </w:r>
      <w:r w:rsidR="00362B5D" w:rsidRPr="007D4219">
        <w:rPr>
          <w:bCs/>
          <w:sz w:val="22"/>
          <w:szCs w:val="22"/>
        </w:rPr>
        <w:t>и</w:t>
      </w:r>
      <w:r w:rsidR="007D4219">
        <w:rPr>
          <w:bCs/>
          <w:sz w:val="22"/>
          <w:szCs w:val="22"/>
        </w:rPr>
        <w:t xml:space="preserve"> </w:t>
      </w:r>
      <w:r w:rsidR="00362B5D" w:rsidRPr="007D4219">
        <w:rPr>
          <w:bCs/>
          <w:sz w:val="22"/>
          <w:szCs w:val="22"/>
        </w:rPr>
        <w:t>контроль</w:t>
      </w:r>
      <w:r w:rsidR="007D4219">
        <w:rPr>
          <w:bCs/>
          <w:sz w:val="22"/>
          <w:szCs w:val="22"/>
        </w:rPr>
        <w:t xml:space="preserve"> </w:t>
      </w:r>
      <w:r w:rsidR="00550582" w:rsidRPr="007D4219">
        <w:rPr>
          <w:bCs/>
          <w:sz w:val="22"/>
          <w:szCs w:val="22"/>
        </w:rPr>
        <w:t>за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выполнени</w:t>
      </w:r>
      <w:r w:rsidR="00550582" w:rsidRPr="007D4219">
        <w:rPr>
          <w:bCs/>
          <w:sz w:val="22"/>
          <w:szCs w:val="22"/>
        </w:rPr>
        <w:t>ем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работ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при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строительстве</w:t>
      </w:r>
      <w:r w:rsidR="007D4219">
        <w:rPr>
          <w:bCs/>
          <w:sz w:val="22"/>
          <w:szCs w:val="22"/>
        </w:rPr>
        <w:t xml:space="preserve"> </w:t>
      </w:r>
      <w:r w:rsidR="00710DB4" w:rsidRPr="007D4219">
        <w:rPr>
          <w:bCs/>
          <w:sz w:val="22"/>
          <w:szCs w:val="22"/>
        </w:rPr>
        <w:t>объекта</w:t>
      </w:r>
      <w:r w:rsidR="007D4219">
        <w:rPr>
          <w:bCs/>
          <w:sz w:val="22"/>
          <w:szCs w:val="22"/>
        </w:rPr>
        <w:t xml:space="preserve"> </w:t>
      </w:r>
      <w:r w:rsidR="00710DB4" w:rsidRPr="007D4219">
        <w:rPr>
          <w:bCs/>
          <w:sz w:val="22"/>
          <w:szCs w:val="22"/>
        </w:rPr>
        <w:t>по</w:t>
      </w:r>
      <w:r w:rsidR="007D4219">
        <w:rPr>
          <w:bCs/>
          <w:sz w:val="22"/>
          <w:szCs w:val="22"/>
        </w:rPr>
        <w:t xml:space="preserve"> </w:t>
      </w:r>
      <w:r w:rsidR="00710DB4" w:rsidRPr="007D4219">
        <w:rPr>
          <w:bCs/>
          <w:sz w:val="22"/>
          <w:szCs w:val="22"/>
        </w:rPr>
        <w:t>п.1.1.</w:t>
      </w:r>
      <w:r w:rsidR="007D4219">
        <w:rPr>
          <w:bCs/>
          <w:sz w:val="22"/>
          <w:szCs w:val="22"/>
        </w:rPr>
        <w:t xml:space="preserve"> </w:t>
      </w:r>
      <w:r w:rsidR="00710DB4" w:rsidRPr="007D4219">
        <w:rPr>
          <w:bCs/>
          <w:sz w:val="22"/>
          <w:szCs w:val="22"/>
        </w:rPr>
        <w:t>Договора</w:t>
      </w:r>
      <w:r w:rsidR="007D4219">
        <w:rPr>
          <w:bCs/>
          <w:sz w:val="22"/>
          <w:szCs w:val="22"/>
        </w:rPr>
        <w:t xml:space="preserve"> </w:t>
      </w:r>
      <w:r w:rsidR="00C76480" w:rsidRPr="007D4219">
        <w:rPr>
          <w:bCs/>
          <w:sz w:val="22"/>
          <w:szCs w:val="22"/>
        </w:rPr>
        <w:t>осуществлять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согласно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ТЗ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(Приложение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№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5)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и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Регламента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проведения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строительного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контроля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со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стороны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Заказчика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(Приложение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№</w:t>
      </w:r>
      <w:r w:rsidR="007D4219">
        <w:rPr>
          <w:bCs/>
          <w:sz w:val="22"/>
          <w:szCs w:val="22"/>
        </w:rPr>
        <w:t xml:space="preserve"> </w:t>
      </w:r>
      <w:r w:rsidR="00A5724D" w:rsidRPr="007D4219">
        <w:rPr>
          <w:bCs/>
          <w:sz w:val="22"/>
          <w:szCs w:val="22"/>
        </w:rPr>
        <w:t>4)</w:t>
      </w:r>
    </w:p>
    <w:p w:rsidR="00C94841" w:rsidRPr="007D4219" w:rsidRDefault="00C76480">
      <w:pPr>
        <w:tabs>
          <w:tab w:val="left" w:pos="0"/>
        </w:tabs>
        <w:jc w:val="both"/>
        <w:rPr>
          <w:bCs/>
          <w:sz w:val="22"/>
          <w:szCs w:val="22"/>
        </w:rPr>
      </w:pPr>
      <w:r w:rsidRPr="007D4219">
        <w:rPr>
          <w:bCs/>
          <w:sz w:val="22"/>
          <w:szCs w:val="22"/>
        </w:rPr>
        <w:t>3.2.</w:t>
      </w:r>
      <w:r w:rsidR="007D4219">
        <w:rPr>
          <w:bCs/>
          <w:sz w:val="22"/>
          <w:szCs w:val="22"/>
        </w:rPr>
        <w:t xml:space="preserve"> </w:t>
      </w:r>
      <w:r w:rsidR="00C94841" w:rsidRPr="007D4219">
        <w:rPr>
          <w:bCs/>
          <w:sz w:val="22"/>
          <w:szCs w:val="22"/>
        </w:rPr>
        <w:t>Обеспечить:</w:t>
      </w:r>
    </w:p>
    <w:p w:rsidR="00C94841" w:rsidRPr="007D4219" w:rsidRDefault="00C94841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bCs/>
          <w:sz w:val="22"/>
          <w:szCs w:val="22"/>
        </w:rPr>
        <w:tab/>
        <w:t>-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Pr="007D4219">
        <w:rPr>
          <w:sz w:val="22"/>
          <w:szCs w:val="22"/>
        </w:rPr>
        <w:t>ыполнение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%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объёма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собственными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силами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(без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привлечения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субподрядчиков)</w:t>
      </w:r>
    </w:p>
    <w:p w:rsidR="00C94841" w:rsidRPr="007D4219" w:rsidRDefault="00C94841" w:rsidP="00C9484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ab/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требуется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наличие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допуска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разрешение,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только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наличии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допуска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(разрешения);</w:t>
      </w:r>
      <w:r w:rsidR="007D4219">
        <w:rPr>
          <w:sz w:val="22"/>
          <w:szCs w:val="22"/>
        </w:rPr>
        <w:t xml:space="preserve"> </w:t>
      </w:r>
    </w:p>
    <w:p w:rsidR="00C94841" w:rsidRPr="007D4219" w:rsidRDefault="00C94841" w:rsidP="00C9484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ведение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учета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форме,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установленной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действующим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нормативно-техническими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конкретных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видов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работ;</w:t>
      </w:r>
    </w:p>
    <w:p w:rsidR="00D660FC" w:rsidRPr="007D4219" w:rsidRDefault="00C94841" w:rsidP="007D4219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своевременное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недостатков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дефектов,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гарантийного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работы;</w:t>
      </w:r>
    </w:p>
    <w:p w:rsidR="00044723" w:rsidRPr="007D4219" w:rsidRDefault="007D4219" w:rsidP="00044723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  <w:r w:rsidR="00044723" w:rsidRPr="007D4219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контроль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выполнением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Генподрядчиком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строительной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площадке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работ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по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приемке,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разгрузке,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складированию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охране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прибывающих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объект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материалов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оборудования,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также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объемы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выполняемого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Генподрядчиком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входного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контроля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="00044723" w:rsidRPr="007D4219">
        <w:rPr>
          <w:sz w:val="22"/>
          <w:szCs w:val="22"/>
        </w:rPr>
        <w:t>СМК-ПК-7.</w:t>
      </w:r>
    </w:p>
    <w:p w:rsidR="00044723" w:rsidRPr="007D4219" w:rsidRDefault="00044723" w:rsidP="00D46B14">
      <w:pPr>
        <w:tabs>
          <w:tab w:val="left" w:pos="426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ab/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необходимым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оборудованием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инструментом.</w:t>
      </w:r>
    </w:p>
    <w:p w:rsidR="00D660FC" w:rsidRPr="007D4219" w:rsidRDefault="00067150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3.3.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Немедленно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известить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приостановить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обнаружении:</w:t>
      </w:r>
    </w:p>
    <w:p w:rsidR="00067150" w:rsidRPr="007D4219" w:rsidRDefault="00067150" w:rsidP="00067150">
      <w:pPr>
        <w:numPr>
          <w:ilvl w:val="0"/>
          <w:numId w:val="7"/>
        </w:numPr>
        <w:tabs>
          <w:tab w:val="num" w:pos="720"/>
        </w:tabs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непригодности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недоброкачественности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предоставленных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материалов,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оборудования,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проектно-технической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документации;</w:t>
      </w:r>
    </w:p>
    <w:p w:rsidR="00067150" w:rsidRPr="007D4219" w:rsidRDefault="00067150" w:rsidP="00067150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возможных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неблагоприятных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последствий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способе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работы;</w:t>
      </w:r>
    </w:p>
    <w:p w:rsidR="00067150" w:rsidRPr="007D4219" w:rsidRDefault="00067150" w:rsidP="00067150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необходимости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проведения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дополнительных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учтенных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проектно-технической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невыполнение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угрожает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годности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прочности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выполняемой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создаёт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невозможность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её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завершения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срок;</w:t>
      </w:r>
    </w:p>
    <w:p w:rsidR="00067150" w:rsidRPr="007D4219" w:rsidRDefault="00067150" w:rsidP="00067150">
      <w:pPr>
        <w:numPr>
          <w:ilvl w:val="0"/>
          <w:numId w:val="7"/>
        </w:numPr>
        <w:tabs>
          <w:tab w:val="clear" w:pos="794"/>
        </w:tabs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возможного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возникновения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чрезвычайной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ситуации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строительства;</w:t>
      </w:r>
    </w:p>
    <w:p w:rsidR="00067150" w:rsidRDefault="00067150" w:rsidP="00067150">
      <w:pPr>
        <w:numPr>
          <w:ilvl w:val="0"/>
          <w:numId w:val="7"/>
        </w:numPr>
        <w:tabs>
          <w:tab w:val="clear" w:pos="794"/>
          <w:tab w:val="num" w:pos="0"/>
        </w:tabs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иных,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зависящих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обстоятельств,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угрожающих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годности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прочности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выполняемой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создающих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невозможность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завершения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срок.</w:t>
      </w:r>
    </w:p>
    <w:p w:rsidR="00C5798D" w:rsidRDefault="00C5798D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="001B658F">
        <w:rPr>
          <w:sz w:val="22"/>
          <w:szCs w:val="22"/>
        </w:rPr>
        <w:t>В течение 5 (пяти) рабочих дней со дня подписания настоящего Договора предоставить Заказчику приказы о назначении ответственных представителей для координации и согласования с Заказчиком.</w:t>
      </w:r>
    </w:p>
    <w:p w:rsidR="001B658F" w:rsidRDefault="001B658F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Участвовать в проверке обоснованности поступающих от </w:t>
      </w:r>
      <w:r w:rsidR="00D46B14">
        <w:rPr>
          <w:sz w:val="22"/>
          <w:szCs w:val="22"/>
        </w:rPr>
        <w:t>Генп</w:t>
      </w:r>
      <w:r>
        <w:rPr>
          <w:sz w:val="22"/>
          <w:szCs w:val="22"/>
        </w:rPr>
        <w:t>одрядчика претензий.</w:t>
      </w:r>
    </w:p>
    <w:p w:rsidR="001B658F" w:rsidRDefault="001B658F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>3.6. Участвовать в проверках, проводимых органами государственного надзора.</w:t>
      </w:r>
    </w:p>
    <w:p w:rsidR="001B658F" w:rsidRDefault="001B658F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r w:rsidR="00211979">
        <w:rPr>
          <w:sz w:val="22"/>
          <w:szCs w:val="22"/>
        </w:rPr>
        <w:t>В течение 5 (пяти) рабочих дней со дня подписания настоящего Договора</w:t>
      </w:r>
      <w:r>
        <w:rPr>
          <w:sz w:val="22"/>
          <w:szCs w:val="22"/>
        </w:rPr>
        <w:t xml:space="preserve"> назначить работников, ответственных за предоставление и передачу отчетов, информации, письменно уведомив об этом Заказчика.</w:t>
      </w:r>
    </w:p>
    <w:p w:rsidR="001B658F" w:rsidRDefault="001B658F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Подрядчик обязан принимать участие в ежедневных, еженедельных производственных совещаниях с участием представителей Заказчика и </w:t>
      </w:r>
      <w:r w:rsidR="00D46B14">
        <w:rPr>
          <w:sz w:val="22"/>
          <w:szCs w:val="22"/>
        </w:rPr>
        <w:t>Генподрядчика</w:t>
      </w:r>
      <w:r w:rsidR="00AC2DDF">
        <w:rPr>
          <w:sz w:val="22"/>
          <w:szCs w:val="22"/>
        </w:rPr>
        <w:t xml:space="preserve"> по вопросам качества выполнения строительно-монтажных работ с отражением вопросов</w:t>
      </w:r>
      <w:r w:rsidR="00525F28">
        <w:rPr>
          <w:sz w:val="22"/>
          <w:szCs w:val="22"/>
        </w:rPr>
        <w:t xml:space="preserve"> строительного контроля в решениях и протоколах.</w:t>
      </w:r>
    </w:p>
    <w:p w:rsidR="00525F28" w:rsidRDefault="00525F28" w:rsidP="00C5798D">
      <w:pPr>
        <w:jc w:val="both"/>
        <w:rPr>
          <w:sz w:val="22"/>
          <w:szCs w:val="22"/>
        </w:rPr>
      </w:pPr>
      <w:r>
        <w:rPr>
          <w:sz w:val="22"/>
          <w:szCs w:val="22"/>
        </w:rPr>
        <w:t>3.9. Принимать участие в расследовании несчастных случаев, аварий, инцидентов, пожаров, чрезвычайных ситуаций. Обязуется уведомлять заказчика о любых обстоятельствах и/или событиях, которые могут повлиять на исполнение Сторонами обязательств по Договору.</w:t>
      </w:r>
    </w:p>
    <w:p w:rsidR="00696984" w:rsidRPr="007D4219" w:rsidRDefault="00696984" w:rsidP="00696984">
      <w:pPr>
        <w:ind w:firstLine="426"/>
        <w:jc w:val="both"/>
        <w:rPr>
          <w:b/>
          <w:sz w:val="22"/>
          <w:szCs w:val="22"/>
        </w:rPr>
      </w:pPr>
    </w:p>
    <w:p w:rsidR="00696984" w:rsidRPr="007D4219" w:rsidRDefault="00696984" w:rsidP="00696984">
      <w:pPr>
        <w:ind w:firstLine="426"/>
        <w:jc w:val="both"/>
        <w:rPr>
          <w:b/>
          <w:sz w:val="22"/>
          <w:szCs w:val="22"/>
        </w:rPr>
      </w:pPr>
      <w:r w:rsidRPr="007D4219">
        <w:rPr>
          <w:b/>
          <w:sz w:val="22"/>
          <w:szCs w:val="22"/>
        </w:rPr>
        <w:t>В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области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охраны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труда,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охраны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природы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и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промышленной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безопасности:</w:t>
      </w:r>
    </w:p>
    <w:p w:rsidR="00D660FC" w:rsidRPr="007D4219" w:rsidRDefault="00696984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bookmarkStart w:id="1" w:name="_Ref471977808"/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10</w:t>
      </w:r>
      <w:r w:rsidRPr="007D4219">
        <w:rPr>
          <w:sz w:val="22"/>
          <w:szCs w:val="22"/>
        </w:rPr>
        <w:t>.</w:t>
      </w:r>
      <w:r w:rsidR="001B658F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Соблюдать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действующего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РФ,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включая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земельное,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водное,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лесное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законодательство,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природных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ресурсах,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недрах,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окружающей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среды,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труда,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пожарной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безопасности.</w:t>
      </w:r>
      <w:bookmarkEnd w:id="1"/>
    </w:p>
    <w:p w:rsidR="00D660FC" w:rsidRPr="007D4219" w:rsidRDefault="00696984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bookmarkStart w:id="2" w:name="_Ref471977826"/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11</w:t>
      </w:r>
      <w:r w:rsidRPr="007D4219">
        <w:rPr>
          <w:sz w:val="22"/>
          <w:szCs w:val="22"/>
        </w:rPr>
        <w:t>.</w:t>
      </w:r>
      <w:r w:rsidR="001B658F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Соблюдать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следующих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локальных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нормативных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Заказчика:</w:t>
      </w:r>
      <w:bookmarkEnd w:id="2"/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Положения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пропускном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proofErr w:type="spellStart"/>
      <w:r w:rsidRPr="007D4219">
        <w:rPr>
          <w:sz w:val="22"/>
          <w:szCs w:val="22"/>
        </w:rPr>
        <w:t>внутриобъектовом</w:t>
      </w:r>
      <w:proofErr w:type="spellEnd"/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режимах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правилам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труда,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пожарной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suppressAutoHyphens/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3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правилах</w:t>
      </w:r>
      <w:r w:rsidR="007D4219">
        <w:rPr>
          <w:sz w:val="22"/>
          <w:szCs w:val="22"/>
        </w:rPr>
        <w:t xml:space="preserve"> </w:t>
      </w:r>
      <w:proofErr w:type="spellStart"/>
      <w:r w:rsidRPr="007D4219">
        <w:rPr>
          <w:sz w:val="22"/>
          <w:szCs w:val="22"/>
        </w:rPr>
        <w:t>газобезопасности</w:t>
      </w:r>
      <w:proofErr w:type="spellEnd"/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ремонтных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18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труда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высоте;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22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проведения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газоопасных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69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проведения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огневых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пожароопасных,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взрывоопасных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взрывопожароопасных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404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земляных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Инструкции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135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движения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транспортных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средств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пешеходов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suppressAutoHyphens/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Положения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547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обращению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отходами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экологической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благоустройства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содержания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Памятки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персонала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обнаружении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подозрительных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предметов;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Единых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предъявляемых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оснащению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содержанию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курения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Единых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предъявляемых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мобильным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зданиям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(бытовым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вагончикам)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</w:t>
      </w:r>
      <w:proofErr w:type="spellStart"/>
      <w:r w:rsidRPr="007D4219">
        <w:rPr>
          <w:sz w:val="22"/>
          <w:szCs w:val="22"/>
        </w:rPr>
        <w:t>Славнефть</w:t>
      </w:r>
      <w:proofErr w:type="spellEnd"/>
      <w:r w:rsidRPr="007D4219">
        <w:rPr>
          <w:sz w:val="22"/>
          <w:szCs w:val="22"/>
        </w:rPr>
        <w:t>-ЯНОС»;</w:t>
      </w:r>
    </w:p>
    <w:p w:rsidR="00696984" w:rsidRPr="007D4219" w:rsidRDefault="00696984" w:rsidP="00696984">
      <w:pPr>
        <w:pStyle w:val="aff9"/>
        <w:numPr>
          <w:ilvl w:val="0"/>
          <w:numId w:val="24"/>
        </w:numPr>
        <w:ind w:left="0" w:firstLine="426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Стандарта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«Требования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подрядными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организациями».</w:t>
      </w:r>
    </w:p>
    <w:p w:rsidR="00696984" w:rsidRPr="007D4219" w:rsidRDefault="00696984" w:rsidP="00696984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Названные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локальные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момент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ознакомлен.</w:t>
      </w:r>
    </w:p>
    <w:p w:rsidR="00D660FC" w:rsidRPr="007D4219" w:rsidRDefault="00E22A15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lastRenderedPageBreak/>
        <w:t>3.</w:t>
      </w:r>
      <w:r w:rsidR="00525F28">
        <w:rPr>
          <w:sz w:val="22"/>
          <w:szCs w:val="22"/>
        </w:rPr>
        <w:t>12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несет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ответственность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допущенные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указанного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статье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законодательства,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включая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оплату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всех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возможных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штрафов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возмещение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причиненного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вреда.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был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привлечен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ответственности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вышеуказанные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возместить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причиненные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этим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убытки.</w:t>
      </w:r>
    </w:p>
    <w:p w:rsidR="00D660FC" w:rsidRPr="007D4219" w:rsidRDefault="00A40D3E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13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наличии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вины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аварии,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инциденты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несчастные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случаи,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произошедшие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возместить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причиненные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убытки,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том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числе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убытки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(расходы)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виде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сумм,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подлежащих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выплате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работникам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иным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лицам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законодательством,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коллективным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договором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локальными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актами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Заказчика.</w:t>
      </w:r>
    </w:p>
    <w:p w:rsidR="00D660FC" w:rsidRPr="007D4219" w:rsidRDefault="00A40D3E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14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несет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ответственности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причинение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вреда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имуществу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здоровью,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травмы,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увечья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смерть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любого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работника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произошедшие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вине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Заказчика,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ими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труда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безопасности.</w:t>
      </w:r>
    </w:p>
    <w:p w:rsidR="00D660FC" w:rsidRPr="007D4219" w:rsidRDefault="006B5CD4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15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выполнять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указания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Заказчика,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это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может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привести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нарушению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требований,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обязательных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сторон,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охране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окружающей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среды,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безопасности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труда,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пожарной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безопасности.</w:t>
      </w:r>
    </w:p>
    <w:p w:rsidR="00D660FC" w:rsidRPr="007D4219" w:rsidRDefault="00525F28" w:rsidP="00525F28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3.16.</w:t>
      </w:r>
      <w:r w:rsidR="007D4219">
        <w:rPr>
          <w:sz w:val="22"/>
          <w:szCs w:val="22"/>
        </w:rPr>
        <w:t xml:space="preserve"> </w:t>
      </w:r>
      <w:r w:rsidR="00026DBF"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своевременно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вносить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плату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негативное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воздействие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окружающую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среду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696984" w:rsidRPr="007D4219">
        <w:rPr>
          <w:sz w:val="22"/>
          <w:szCs w:val="22"/>
        </w:rPr>
        <w:t>деятельности</w:t>
      </w:r>
      <w:r w:rsidR="007D4219">
        <w:rPr>
          <w:sz w:val="22"/>
          <w:szCs w:val="22"/>
        </w:rPr>
        <w:t xml:space="preserve"> </w:t>
      </w:r>
      <w:r w:rsidR="00026DBF" w:rsidRPr="007D4219">
        <w:rPr>
          <w:sz w:val="22"/>
          <w:szCs w:val="22"/>
        </w:rPr>
        <w:t>П</w:t>
      </w:r>
      <w:r w:rsidR="00696984" w:rsidRPr="007D4219">
        <w:rPr>
          <w:sz w:val="22"/>
          <w:szCs w:val="22"/>
        </w:rPr>
        <w:t>одрядчика.</w:t>
      </w:r>
    </w:p>
    <w:p w:rsidR="00D660FC" w:rsidRPr="007D4219" w:rsidRDefault="00D660FC" w:rsidP="007D4219">
      <w:pPr>
        <w:jc w:val="both"/>
        <w:rPr>
          <w:sz w:val="22"/>
          <w:szCs w:val="22"/>
        </w:rPr>
      </w:pPr>
    </w:p>
    <w:p w:rsidR="00304B72" w:rsidRPr="007D4219" w:rsidRDefault="00304B72" w:rsidP="00304B72">
      <w:pPr>
        <w:ind w:firstLine="567"/>
        <w:contextualSpacing/>
        <w:jc w:val="both"/>
        <w:rPr>
          <w:b/>
          <w:sz w:val="23"/>
          <w:szCs w:val="23"/>
        </w:rPr>
      </w:pPr>
      <w:r w:rsidRPr="007D4219">
        <w:rPr>
          <w:b/>
          <w:sz w:val="23"/>
          <w:szCs w:val="23"/>
        </w:rPr>
        <w:t>Прочие</w:t>
      </w:r>
      <w:r w:rsidR="007D4219">
        <w:rPr>
          <w:b/>
          <w:sz w:val="23"/>
          <w:szCs w:val="23"/>
        </w:rPr>
        <w:t xml:space="preserve"> </w:t>
      </w:r>
      <w:r w:rsidRPr="007D4219">
        <w:rPr>
          <w:b/>
          <w:sz w:val="23"/>
          <w:szCs w:val="23"/>
        </w:rPr>
        <w:t>обязательства:</w:t>
      </w:r>
    </w:p>
    <w:p w:rsidR="00D660FC" w:rsidRPr="007D4219" w:rsidRDefault="00525F2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3.17. </w:t>
      </w:r>
      <w:r w:rsidR="00304B72" w:rsidRPr="007D4219">
        <w:rPr>
          <w:sz w:val="22"/>
          <w:szCs w:val="22"/>
        </w:rPr>
        <w:t>Контролировать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обеспечение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Генподрядчиком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содержани</w:t>
      </w:r>
      <w:r w:rsidR="00701911" w:rsidRPr="007D4219">
        <w:rPr>
          <w:sz w:val="22"/>
          <w:szCs w:val="22"/>
        </w:rPr>
        <w:t>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уборк</w:t>
      </w:r>
      <w:r w:rsidR="0070191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строительной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площадки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прилегающей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непосредственно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ней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территории.</w:t>
      </w:r>
    </w:p>
    <w:p w:rsidR="00D660FC" w:rsidRPr="007D4219" w:rsidRDefault="00525F2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3.18</w:t>
      </w:r>
      <w:r w:rsidR="00304B72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осуществлять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въезд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техники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газоны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без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согласования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цехами,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ответственными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состояние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закрепленных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планшетов,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цехом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23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«</w:t>
      </w:r>
      <w:proofErr w:type="spellStart"/>
      <w:r w:rsidR="00304B72" w:rsidRPr="007D4219">
        <w:rPr>
          <w:sz w:val="22"/>
          <w:szCs w:val="22"/>
        </w:rPr>
        <w:t>Славнефть</w:t>
      </w:r>
      <w:proofErr w:type="spellEnd"/>
      <w:r w:rsidR="00304B72" w:rsidRPr="007D4219">
        <w:rPr>
          <w:sz w:val="22"/>
          <w:szCs w:val="22"/>
        </w:rPr>
        <w:t>-ЯНОС».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восстановление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нарушенных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покрытий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производить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счет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собственных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средств.</w:t>
      </w:r>
    </w:p>
    <w:p w:rsidR="00D660FC" w:rsidRPr="007D4219" w:rsidRDefault="00304B72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3.1</w:t>
      </w:r>
      <w:r w:rsidR="00525F28">
        <w:rPr>
          <w:sz w:val="22"/>
          <w:szCs w:val="22"/>
        </w:rPr>
        <w:t>9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оплатить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услуги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(электроэнергия,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подача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воды,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пара,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вывоз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мусора,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предоставление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транспорта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др.)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позднее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20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числа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месяца,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следующего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месяцем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оказания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услуг.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Датой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оплаты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считается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поступления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денежных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средств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расчетный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счет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Заказчика.</w:t>
      </w:r>
    </w:p>
    <w:p w:rsidR="00D660FC" w:rsidRPr="007D4219" w:rsidRDefault="00304B72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20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Выдача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пропусков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работникам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предусматривает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обязанность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сдавать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выданные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пропуска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позднее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следующего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окончания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пропуска,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увольнения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работника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–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зависимости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того,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наступит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раньше.</w:t>
      </w:r>
      <w:bookmarkStart w:id="3" w:name="_Ref471979388"/>
    </w:p>
    <w:p w:rsidR="00D660FC" w:rsidRPr="007D4219" w:rsidRDefault="00304B72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21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окончании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прекращении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освободить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предоставленные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помещения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территорию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позднее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десяти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окончания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прекращения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договора.</w:t>
      </w:r>
      <w:bookmarkEnd w:id="3"/>
    </w:p>
    <w:p w:rsidR="00D660FC" w:rsidRPr="007D4219" w:rsidRDefault="00525F2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3.22</w:t>
      </w:r>
      <w:r w:rsidR="00304B72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предусмотренного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пунктом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3.</w:t>
      </w:r>
      <w:r>
        <w:rPr>
          <w:sz w:val="22"/>
          <w:szCs w:val="22"/>
        </w:rPr>
        <w:t>21</w:t>
      </w:r>
      <w:r w:rsidR="00304B72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освобождения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помещения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и/или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письменного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уведомления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продать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имущество,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возместив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из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полученной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суммы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расходы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хранение,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расходы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реализацию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имущества,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суммы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неустоек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прочие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расходы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требования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Подрядчику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(при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наличии).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реализации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оно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может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быть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вывезено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передано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хранение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третьему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лицу.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Условия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продажи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Подрядчика,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proofErr w:type="spellStart"/>
      <w:r w:rsidR="00304B72" w:rsidRPr="007D4219">
        <w:rPr>
          <w:sz w:val="22"/>
          <w:szCs w:val="22"/>
        </w:rPr>
        <w:t>т.ч</w:t>
      </w:r>
      <w:proofErr w:type="spellEnd"/>
      <w:r w:rsidR="00304B72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цена,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определяются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самостоятельно.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Реализация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производится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путем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подачи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объявления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средстве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массовой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информации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выбору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заключения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купли-продажи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первым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обратившимся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лицом.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дня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опубликования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объявления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заявок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приобретение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поступит,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утилизировать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имущество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отнесением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последнего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расходов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304B72" w:rsidRPr="007D4219">
        <w:rPr>
          <w:sz w:val="22"/>
          <w:szCs w:val="22"/>
        </w:rPr>
        <w:t>утилизацию.</w:t>
      </w:r>
    </w:p>
    <w:p w:rsidR="00D660FC" w:rsidRPr="007D4219" w:rsidRDefault="00BD3E6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2</w:t>
      </w:r>
      <w:r w:rsidR="00364AB9">
        <w:rPr>
          <w:sz w:val="22"/>
          <w:szCs w:val="22"/>
        </w:rPr>
        <w:t>3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364AB9" w:rsidRPr="00364AB9">
        <w:rPr>
          <w:sz w:val="22"/>
          <w:szCs w:val="22"/>
        </w:rPr>
        <w:t>Подрядчик не имеет право продавать или передавать документацию на строительство объекта или отдельную его часть никакой третьей стороне без письменного разрешения Заказчика.</w:t>
      </w:r>
    </w:p>
    <w:p w:rsidR="00D660FC" w:rsidRPr="007D4219" w:rsidRDefault="00EA237A" w:rsidP="007D4219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2</w:t>
      </w:r>
      <w:r w:rsidR="00364AB9">
        <w:rPr>
          <w:sz w:val="22"/>
          <w:szCs w:val="22"/>
        </w:rPr>
        <w:t>4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приступить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позднее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пяти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начале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работ.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3.2</w:t>
      </w:r>
      <w:r w:rsidR="00364AB9">
        <w:rPr>
          <w:sz w:val="22"/>
          <w:szCs w:val="22"/>
        </w:rPr>
        <w:t>5</w:t>
      </w:r>
      <w:r w:rsidRPr="007D4219">
        <w:rPr>
          <w:sz w:val="22"/>
          <w:szCs w:val="22"/>
        </w:rPr>
        <w:t>.</w:t>
      </w:r>
      <w:r w:rsidR="00525F28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дефектов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ходе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ведения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устанавливать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основные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приведшие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низкому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качеству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строительно-монтажных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установленные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журнале</w:t>
      </w:r>
      <w:r w:rsidR="007D4219">
        <w:rPr>
          <w:sz w:val="22"/>
          <w:szCs w:val="22"/>
        </w:rPr>
        <w:t xml:space="preserve"> </w:t>
      </w:r>
      <w:r w:rsidR="0053648E">
        <w:rPr>
          <w:sz w:val="22"/>
          <w:szCs w:val="22"/>
        </w:rPr>
        <w:t xml:space="preserve">строительного </w:t>
      </w:r>
      <w:r w:rsidRPr="007D4219">
        <w:rPr>
          <w:sz w:val="22"/>
          <w:szCs w:val="22"/>
        </w:rPr>
        <w:t>надзора.</w:t>
      </w:r>
      <w:r w:rsidR="007D4219">
        <w:rPr>
          <w:sz w:val="22"/>
          <w:szCs w:val="22"/>
        </w:rPr>
        <w:t xml:space="preserve"> 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3.2</w:t>
      </w:r>
      <w:r w:rsidR="00364AB9">
        <w:rPr>
          <w:sz w:val="22"/>
          <w:szCs w:val="22"/>
        </w:rPr>
        <w:t>6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Информировать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несвоевременном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некачественном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специалистов,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осуществляющих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принятия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оперативных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мер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отступлений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нормативных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документов.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3.2</w:t>
      </w:r>
      <w:r w:rsidR="00364AB9">
        <w:rPr>
          <w:sz w:val="22"/>
          <w:szCs w:val="22"/>
        </w:rPr>
        <w:t>7</w:t>
      </w:r>
      <w:r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Регулярно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вести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(далее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котором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фиксировать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отступления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условий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строительно-монтажных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устранения.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Оформление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производиться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межгосударственному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стандарту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ГОСТ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2.105-95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ГОСТ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2.105-95)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«Единая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система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конструкторской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lastRenderedPageBreak/>
        <w:t>документации.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текстовым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документам».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должен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быть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пронумерован,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прошнурован,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оформлен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всеми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подписями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титульном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листе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скреплен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печатью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должен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находиться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площадке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окончания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заполняется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</w:t>
      </w:r>
      <w:r w:rsidR="007D4219" w:rsidRPr="007D4219">
        <w:rPr>
          <w:sz w:val="22"/>
          <w:szCs w:val="22"/>
        </w:rPr>
        <w:t>уководителем</w:t>
      </w:r>
      <w:r w:rsidR="007D4219">
        <w:rPr>
          <w:sz w:val="22"/>
          <w:szCs w:val="22"/>
        </w:rPr>
        <w:t xml:space="preserve"> </w:t>
      </w:r>
      <w:r w:rsidR="007D4219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7D4219" w:rsidRPr="007D4219">
        <w:rPr>
          <w:sz w:val="22"/>
          <w:szCs w:val="22"/>
        </w:rPr>
        <w:t>специалистами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осуществляющими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уполномоченным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Генподрядчика.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окончания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(начальнику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цеха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принадлежности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оформлением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Акта.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9832F2" w:rsidRPr="007D4219">
        <w:rPr>
          <w:sz w:val="22"/>
          <w:szCs w:val="22"/>
        </w:rPr>
        <w:t>2</w:t>
      </w:r>
      <w:r w:rsidR="00364AB9">
        <w:rPr>
          <w:sz w:val="22"/>
          <w:szCs w:val="22"/>
        </w:rPr>
        <w:t>8</w:t>
      </w:r>
      <w:r w:rsidR="009832F2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Регистрировать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каждое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посещение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специалистами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проведенной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удостоверять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подписями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ответственных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представителей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Генподрядчика.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отсутствии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замечаний.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364AB9">
        <w:rPr>
          <w:sz w:val="22"/>
          <w:szCs w:val="22"/>
        </w:rPr>
        <w:t>29</w:t>
      </w:r>
      <w:r w:rsidR="009832F2" w:rsidRPr="007D4219">
        <w:rPr>
          <w:sz w:val="22"/>
          <w:szCs w:val="22"/>
        </w:rPr>
        <w:t>.</w:t>
      </w:r>
      <w:r w:rsidR="00525F28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специалистов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излагать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четко,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необходимыми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ссылками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чертежи,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действующие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правила,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государственные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стандарты,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условия.</w:t>
      </w:r>
      <w:r w:rsidR="007D4219">
        <w:rPr>
          <w:sz w:val="22"/>
          <w:szCs w:val="22"/>
        </w:rPr>
        <w:t xml:space="preserve"> 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364AB9">
        <w:rPr>
          <w:sz w:val="22"/>
          <w:szCs w:val="22"/>
        </w:rPr>
        <w:t>30</w:t>
      </w:r>
      <w:r w:rsidR="009832F2" w:rsidRPr="007D4219">
        <w:rPr>
          <w:sz w:val="22"/>
          <w:szCs w:val="22"/>
        </w:rPr>
        <w:t>.</w:t>
      </w:r>
      <w:r w:rsidR="00525F28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Следить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своевременным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качественным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внесенных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Генподрядчиком,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ведущего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строительно-монтажные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несвоевременного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некачественного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отступлений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вносить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повторную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запись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необходимости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извещая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форме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руководителя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организации,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ведущей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строительно-монтажные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принятия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оперативных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мер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устранению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отступлений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нарушений.</w:t>
      </w:r>
      <w:r w:rsidR="007D4219">
        <w:rPr>
          <w:sz w:val="22"/>
          <w:szCs w:val="22"/>
        </w:rPr>
        <w:t xml:space="preserve"> 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3</w:t>
      </w:r>
      <w:r w:rsidR="00364AB9">
        <w:rPr>
          <w:sz w:val="22"/>
          <w:szCs w:val="22"/>
        </w:rPr>
        <w:t>1</w:t>
      </w:r>
      <w:r w:rsidRPr="007D4219">
        <w:rPr>
          <w:sz w:val="22"/>
          <w:szCs w:val="22"/>
        </w:rPr>
        <w:t>.</w:t>
      </w:r>
      <w:r w:rsidR="00525F28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процессе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передавать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Заказчику: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Отчет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проделанной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proofErr w:type="spellStart"/>
      <w:r w:rsidRPr="007D4219">
        <w:rPr>
          <w:sz w:val="22"/>
          <w:szCs w:val="22"/>
        </w:rPr>
        <w:t>выкопировками</w:t>
      </w:r>
      <w:proofErr w:type="spellEnd"/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журналов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котором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указываются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дефекты,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оценка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появления,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перечисляются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(Акт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промежуточной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ответственных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конструкций,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освидетельствования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скрытых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приводятся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оказанные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консультации,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уточнения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решений,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Отчет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двух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экземплярах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бумажном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носителе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сдачи-приемки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Графиком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освоения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средств.</w:t>
      </w:r>
    </w:p>
    <w:p w:rsidR="00D660FC" w:rsidRPr="007D4219" w:rsidRDefault="00EA237A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3.</w:t>
      </w:r>
      <w:r w:rsidR="00525F28">
        <w:rPr>
          <w:sz w:val="22"/>
          <w:szCs w:val="22"/>
        </w:rPr>
        <w:t>3</w:t>
      </w:r>
      <w:r w:rsidR="00364AB9">
        <w:rPr>
          <w:sz w:val="22"/>
          <w:szCs w:val="22"/>
        </w:rPr>
        <w:t>2</w:t>
      </w:r>
      <w:r w:rsidRPr="007D4219">
        <w:rPr>
          <w:sz w:val="22"/>
          <w:szCs w:val="22"/>
        </w:rPr>
        <w:t>.</w:t>
      </w:r>
      <w:r w:rsidR="00525F28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Своевременно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качественно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обеспечить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решениям,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содержащимся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выявлении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несоответствия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своевременное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решение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вопросов,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связанных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необходимостью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внесения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согласованные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Сторонами.</w:t>
      </w:r>
      <w:r w:rsidR="007D4219">
        <w:rPr>
          <w:sz w:val="22"/>
          <w:szCs w:val="22"/>
        </w:rPr>
        <w:t xml:space="preserve"> </w:t>
      </w:r>
    </w:p>
    <w:p w:rsidR="00D660FC" w:rsidRPr="007D4219" w:rsidRDefault="00D660FC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</w:p>
    <w:p w:rsidR="00D660FC" w:rsidRPr="007D4219" w:rsidRDefault="007D4219" w:rsidP="007D4219">
      <w:pPr>
        <w:ind w:left="2836" w:firstLine="709"/>
        <w:jc w:val="both"/>
        <w:rPr>
          <w:b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 </w:t>
      </w:r>
      <w:r w:rsidR="00722BF7" w:rsidRPr="007D4219">
        <w:rPr>
          <w:b/>
          <w:bCs/>
          <w:iCs/>
          <w:sz w:val="22"/>
          <w:szCs w:val="22"/>
        </w:rPr>
        <w:t>4.</w:t>
      </w:r>
      <w:r>
        <w:rPr>
          <w:b/>
          <w:bCs/>
          <w:iCs/>
          <w:sz w:val="22"/>
          <w:szCs w:val="22"/>
        </w:rPr>
        <w:t xml:space="preserve"> </w:t>
      </w:r>
      <w:r w:rsidR="000C6D19" w:rsidRPr="007D4219">
        <w:rPr>
          <w:b/>
          <w:bCs/>
          <w:iCs/>
          <w:sz w:val="22"/>
          <w:szCs w:val="22"/>
        </w:rPr>
        <w:t>Обязанности</w:t>
      </w:r>
      <w:r>
        <w:rPr>
          <w:b/>
          <w:bCs/>
          <w:iCs/>
          <w:sz w:val="22"/>
          <w:szCs w:val="22"/>
        </w:rPr>
        <w:t xml:space="preserve"> </w:t>
      </w:r>
      <w:r w:rsidR="000C6D19" w:rsidRPr="007D4219">
        <w:rPr>
          <w:b/>
          <w:bCs/>
          <w:iCs/>
          <w:sz w:val="22"/>
          <w:szCs w:val="22"/>
        </w:rPr>
        <w:t>и</w:t>
      </w:r>
      <w:r>
        <w:rPr>
          <w:b/>
          <w:bCs/>
          <w:iCs/>
          <w:sz w:val="22"/>
          <w:szCs w:val="22"/>
        </w:rPr>
        <w:t xml:space="preserve"> </w:t>
      </w:r>
      <w:r w:rsidR="000C6D19" w:rsidRPr="007D4219">
        <w:rPr>
          <w:b/>
          <w:bCs/>
          <w:iCs/>
          <w:sz w:val="22"/>
          <w:szCs w:val="22"/>
        </w:rPr>
        <w:t>права</w:t>
      </w:r>
      <w:r>
        <w:rPr>
          <w:b/>
          <w:bCs/>
          <w:iCs/>
          <w:sz w:val="22"/>
          <w:szCs w:val="22"/>
        </w:rPr>
        <w:t xml:space="preserve"> </w:t>
      </w:r>
      <w:r w:rsidR="000C6D19" w:rsidRPr="007D4219">
        <w:rPr>
          <w:b/>
          <w:bCs/>
          <w:iCs/>
          <w:sz w:val="22"/>
          <w:szCs w:val="22"/>
        </w:rPr>
        <w:t>Заказчика</w:t>
      </w:r>
      <w:r>
        <w:rPr>
          <w:b/>
          <w:bCs/>
          <w:iCs/>
          <w:sz w:val="22"/>
          <w:szCs w:val="22"/>
        </w:rPr>
        <w:t xml:space="preserve"> </w:t>
      </w:r>
    </w:p>
    <w:p w:rsidR="00D660FC" w:rsidRPr="007D4219" w:rsidRDefault="00722BF7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4.1.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5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момента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передать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Подрядчику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полный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комплект</w:t>
      </w:r>
      <w:r w:rsidR="007D4219">
        <w:rPr>
          <w:sz w:val="22"/>
          <w:szCs w:val="22"/>
        </w:rPr>
        <w:t xml:space="preserve"> </w:t>
      </w:r>
      <w:r w:rsidR="00D4603B" w:rsidRPr="007D4219">
        <w:rPr>
          <w:sz w:val="22"/>
          <w:szCs w:val="22"/>
        </w:rPr>
        <w:t>документации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п.1.1.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приложению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№1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701911" w:rsidRPr="007D4219">
        <w:rPr>
          <w:sz w:val="22"/>
          <w:szCs w:val="22"/>
        </w:rPr>
        <w:t>договору</w:t>
      </w:r>
      <w:r w:rsidR="00D4603B" w:rsidRPr="007D4219">
        <w:rPr>
          <w:sz w:val="22"/>
          <w:szCs w:val="22"/>
        </w:rPr>
        <w:t>.</w:t>
      </w:r>
    </w:p>
    <w:p w:rsidR="005141F9" w:rsidRPr="00D46B14" w:rsidRDefault="00D4603B" w:rsidP="00D46B14">
      <w:pPr>
        <w:pStyle w:val="aff9"/>
        <w:ind w:left="0" w:firstLine="426"/>
        <w:jc w:val="both"/>
        <w:rPr>
          <w:b/>
          <w:sz w:val="22"/>
          <w:szCs w:val="22"/>
        </w:rPr>
      </w:pPr>
      <w:r w:rsidRPr="007D4219">
        <w:rPr>
          <w:sz w:val="22"/>
          <w:szCs w:val="22"/>
        </w:rPr>
        <w:t>Передаваемая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быть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составлена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действующих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правил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штампом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«в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работ».</w:t>
      </w:r>
      <w:r w:rsidR="007D4219">
        <w:rPr>
          <w:sz w:val="22"/>
          <w:szCs w:val="22"/>
        </w:rPr>
        <w:t xml:space="preserve"> </w:t>
      </w:r>
    </w:p>
    <w:p w:rsidR="00D660FC" w:rsidRPr="007D4219" w:rsidRDefault="00722BF7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4</w:t>
      </w:r>
      <w:r w:rsidR="005141F9" w:rsidRPr="007D4219">
        <w:rPr>
          <w:sz w:val="22"/>
          <w:szCs w:val="22"/>
        </w:rPr>
        <w:t>.2.</w:t>
      </w:r>
      <w:r w:rsidR="00D46B14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Произвести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приемку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одрядчиком,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порядке,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предусмотренном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статьях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2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EA4A6A" w:rsidRPr="007D4219">
        <w:rPr>
          <w:sz w:val="22"/>
          <w:szCs w:val="22"/>
        </w:rPr>
        <w:t>8</w:t>
      </w:r>
      <w:r w:rsidR="005141F9" w:rsidRPr="007D4219">
        <w:rPr>
          <w:sz w:val="22"/>
          <w:szCs w:val="22"/>
        </w:rPr>
        <w:t>.</w:t>
      </w:r>
    </w:p>
    <w:p w:rsidR="00D660FC" w:rsidRPr="007D4219" w:rsidRDefault="00BF1BB6" w:rsidP="007D421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4.3.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вносить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проектно-техническую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периода</w:t>
      </w:r>
      <w:r w:rsidR="007D4219">
        <w:rPr>
          <w:sz w:val="22"/>
          <w:szCs w:val="22"/>
        </w:rPr>
        <w:t xml:space="preserve"> </w:t>
      </w:r>
      <w:r w:rsidR="002C19E2"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="002C19E2" w:rsidRPr="007D4219">
        <w:rPr>
          <w:sz w:val="22"/>
          <w:szCs w:val="22"/>
        </w:rPr>
        <w:t>Подрядчиком</w:t>
      </w:r>
      <w:r w:rsidR="007D4219">
        <w:rPr>
          <w:sz w:val="22"/>
          <w:szCs w:val="22"/>
        </w:rPr>
        <w:t xml:space="preserve"> </w:t>
      </w:r>
      <w:r w:rsidR="002C19E2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C19E2" w:rsidRPr="007D4219">
        <w:rPr>
          <w:sz w:val="22"/>
          <w:szCs w:val="22"/>
        </w:rPr>
        <w:t>выполнением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Генподрядчиком.</w:t>
      </w:r>
      <w:r w:rsidR="007D4219">
        <w:rPr>
          <w:sz w:val="22"/>
          <w:szCs w:val="22"/>
        </w:rPr>
        <w:t xml:space="preserve"> </w:t>
      </w:r>
    </w:p>
    <w:p w:rsidR="00D660FC" w:rsidRPr="007D4219" w:rsidRDefault="002C19E2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4.4.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любое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время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осуществлять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соблюдением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области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труда,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природы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Обнаруженные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ходе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проверки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фиксируются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подписываемом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представителями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отказа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оформляется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одностороннем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порядке.</w:t>
      </w:r>
    </w:p>
    <w:p w:rsidR="00D660FC" w:rsidRPr="007D4219" w:rsidRDefault="007D4219" w:rsidP="007D4219">
      <w:pPr>
        <w:ind w:firstLine="34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660FC" w:rsidRPr="007D4219" w:rsidRDefault="00D4603B" w:rsidP="007D4219">
      <w:pPr>
        <w:pStyle w:val="aff9"/>
        <w:keepNext/>
        <w:ind w:left="720"/>
        <w:contextualSpacing/>
        <w:jc w:val="center"/>
        <w:outlineLvl w:val="1"/>
        <w:rPr>
          <w:b/>
          <w:bCs/>
          <w:sz w:val="22"/>
          <w:szCs w:val="22"/>
        </w:rPr>
      </w:pPr>
      <w:r w:rsidRPr="007D4219">
        <w:rPr>
          <w:b/>
          <w:bCs/>
          <w:sz w:val="22"/>
          <w:szCs w:val="22"/>
        </w:rPr>
        <w:t>5</w:t>
      </w:r>
      <w:r w:rsidR="005141F9" w:rsidRPr="007D4219">
        <w:rPr>
          <w:b/>
          <w:bCs/>
          <w:sz w:val="22"/>
          <w:szCs w:val="22"/>
        </w:rPr>
        <w:t>.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Порядок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сдачи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и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приёмки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выполненных</w:t>
      </w:r>
      <w:r w:rsidR="007D4219">
        <w:rPr>
          <w:b/>
          <w:bCs/>
          <w:sz w:val="22"/>
          <w:szCs w:val="22"/>
        </w:rPr>
        <w:t xml:space="preserve"> </w:t>
      </w:r>
      <w:r w:rsidR="0088069D" w:rsidRPr="007D4219">
        <w:rPr>
          <w:b/>
          <w:bCs/>
          <w:sz w:val="22"/>
          <w:szCs w:val="22"/>
        </w:rPr>
        <w:t>работ</w:t>
      </w:r>
    </w:p>
    <w:p w:rsidR="00E14FE9" w:rsidRPr="007D4219" w:rsidRDefault="005B171D" w:rsidP="00D46B14">
      <w:pPr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5</w:t>
      </w:r>
      <w:r w:rsidR="005141F9" w:rsidRPr="007D4219">
        <w:rPr>
          <w:sz w:val="22"/>
          <w:szCs w:val="22"/>
        </w:rPr>
        <w:t>.1.</w:t>
      </w:r>
      <w:bookmarkStart w:id="4" w:name="_Ref413762455"/>
      <w:r w:rsidR="00D46B14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Документы,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образующиеся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ходе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(Акт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сдачи-приемки,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предложения</w:t>
      </w:r>
      <w:r w:rsidR="007D4219">
        <w:rPr>
          <w:sz w:val="22"/>
          <w:szCs w:val="22"/>
        </w:rPr>
        <w:t xml:space="preserve"> </w:t>
      </w:r>
      <w:r w:rsidR="00F44DB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приостановлении,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прекращении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сопроводительные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письма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вышеперечисленным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документам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т.д.)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направляются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заказной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почтой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уведомлением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путем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передачи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непосредственно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представителю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получающей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отметкой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E14FE9" w:rsidRPr="007D4219">
        <w:rPr>
          <w:sz w:val="22"/>
          <w:szCs w:val="22"/>
        </w:rPr>
        <w:t>получении.</w:t>
      </w:r>
      <w:bookmarkEnd w:id="4"/>
    </w:p>
    <w:p w:rsidR="005141F9" w:rsidRPr="007D4219" w:rsidRDefault="005B171D" w:rsidP="00D46B14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5</w:t>
      </w:r>
      <w:r w:rsidR="00F44DB1" w:rsidRPr="007D4219">
        <w:rPr>
          <w:sz w:val="22"/>
          <w:szCs w:val="22"/>
        </w:rPr>
        <w:t>.2.</w:t>
      </w:r>
      <w:r w:rsidR="00D46B14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Выполняемые</w:t>
      </w:r>
      <w:r w:rsidR="007D4219">
        <w:rPr>
          <w:sz w:val="22"/>
          <w:szCs w:val="22"/>
        </w:rPr>
        <w:t xml:space="preserve"> </w:t>
      </w:r>
      <w:r w:rsidR="00F44DB1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должны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соответствовать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требованиям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условий,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стандартам,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нормам.</w:t>
      </w:r>
    </w:p>
    <w:p w:rsidR="00F44DB1" w:rsidRPr="007D4219" w:rsidRDefault="005B171D" w:rsidP="00D46B14">
      <w:pPr>
        <w:widowControl w:val="0"/>
        <w:tabs>
          <w:tab w:val="left" w:pos="43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5</w:t>
      </w:r>
      <w:r w:rsidR="00F44DB1" w:rsidRPr="007D4219">
        <w:rPr>
          <w:sz w:val="22"/>
          <w:szCs w:val="22"/>
        </w:rPr>
        <w:t>.3.</w:t>
      </w:r>
      <w:r w:rsidR="00D46B14">
        <w:rPr>
          <w:sz w:val="22"/>
          <w:szCs w:val="22"/>
        </w:rPr>
        <w:t xml:space="preserve"> </w:t>
      </w:r>
      <w:r w:rsidR="00F44DB1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ежемесячно</w:t>
      </w:r>
      <w:r w:rsidR="007D4219">
        <w:rPr>
          <w:sz w:val="22"/>
          <w:szCs w:val="22"/>
        </w:rPr>
        <w:t xml:space="preserve"> </w:t>
      </w:r>
      <w:r w:rsidR="00F44DB1" w:rsidRPr="007D4219">
        <w:rPr>
          <w:sz w:val="22"/>
          <w:szCs w:val="22"/>
        </w:rPr>
        <w:t>предоставляет:</w:t>
      </w:r>
    </w:p>
    <w:p w:rsidR="00F44DB1" w:rsidRPr="007D4219" w:rsidRDefault="00F44DB1" w:rsidP="00D46B14">
      <w:pPr>
        <w:widowControl w:val="0"/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bCs/>
          <w:sz w:val="22"/>
          <w:szCs w:val="22"/>
        </w:rPr>
      </w:pPr>
      <w:r w:rsidRPr="007D4219">
        <w:rPr>
          <w:sz w:val="22"/>
          <w:szCs w:val="22"/>
        </w:rPr>
        <w:tab/>
        <w:t>-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срок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до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2</w:t>
      </w:r>
      <w:r w:rsidR="00480FF7" w:rsidRPr="007D4219">
        <w:rPr>
          <w:bCs/>
          <w:sz w:val="22"/>
          <w:szCs w:val="22"/>
        </w:rPr>
        <w:t>0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числа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каждого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месяца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отчёт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проведённой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работе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за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месяц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бумажном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носителе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</w:t>
      </w:r>
      <w:r w:rsidR="007D4219"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2</w:t>
      </w:r>
      <w:r w:rsidRPr="007D4219">
        <w:rPr>
          <w:bCs/>
          <w:sz w:val="22"/>
          <w:szCs w:val="22"/>
        </w:rPr>
        <w:t>-х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экз.;</w:t>
      </w:r>
    </w:p>
    <w:p w:rsidR="00F44DB1" w:rsidRPr="007D4219" w:rsidRDefault="00F44DB1" w:rsidP="00D46B14">
      <w:pPr>
        <w:widowControl w:val="0"/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bCs/>
          <w:sz w:val="22"/>
          <w:szCs w:val="22"/>
        </w:rPr>
      </w:pPr>
      <w:r w:rsidRPr="007D4219">
        <w:rPr>
          <w:bCs/>
          <w:sz w:val="22"/>
          <w:szCs w:val="22"/>
        </w:rPr>
        <w:tab/>
        <w:t>-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информацию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выданных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Лицу,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осуществляющему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строительство,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предписаний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информацию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об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их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устранении.</w:t>
      </w:r>
    </w:p>
    <w:p w:rsidR="00F44DB1" w:rsidRPr="007D4219" w:rsidRDefault="007D4219" w:rsidP="00D46B14">
      <w:pPr>
        <w:tabs>
          <w:tab w:val="left" w:pos="142"/>
        </w:tabs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44DB1" w:rsidRPr="007D4219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 xml:space="preserve"> </w:t>
      </w:r>
      <w:r w:rsidR="00F44DB1" w:rsidRPr="007D4219">
        <w:rPr>
          <w:bCs/>
          <w:sz w:val="22"/>
          <w:szCs w:val="22"/>
        </w:rPr>
        <w:t>выводы</w:t>
      </w:r>
      <w:r>
        <w:rPr>
          <w:bCs/>
          <w:sz w:val="22"/>
          <w:szCs w:val="22"/>
        </w:rPr>
        <w:t xml:space="preserve"> </w:t>
      </w:r>
      <w:r w:rsidR="00F44DB1" w:rsidRPr="007D4219">
        <w:rPr>
          <w:bCs/>
          <w:sz w:val="22"/>
          <w:szCs w:val="22"/>
        </w:rPr>
        <w:t>и</w:t>
      </w:r>
      <w:r>
        <w:rPr>
          <w:bCs/>
          <w:sz w:val="22"/>
          <w:szCs w:val="22"/>
        </w:rPr>
        <w:t xml:space="preserve"> </w:t>
      </w:r>
      <w:r w:rsidR="00F44DB1" w:rsidRPr="007D4219">
        <w:rPr>
          <w:bCs/>
          <w:sz w:val="22"/>
          <w:szCs w:val="22"/>
        </w:rPr>
        <w:t>рекомендации.</w:t>
      </w:r>
    </w:p>
    <w:p w:rsidR="005141F9" w:rsidRPr="007D4219" w:rsidRDefault="007D4219" w:rsidP="00D46B14">
      <w:pPr>
        <w:tabs>
          <w:tab w:val="left" w:pos="142"/>
        </w:tabs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в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срок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до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25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числа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каждого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месяца</w:t>
      </w:r>
      <w:r>
        <w:rPr>
          <w:bCs/>
          <w:sz w:val="22"/>
          <w:szCs w:val="22"/>
        </w:rPr>
        <w:t xml:space="preserve"> </w:t>
      </w:r>
      <w:r w:rsidR="00900E17" w:rsidRPr="007D4219">
        <w:rPr>
          <w:bCs/>
          <w:sz w:val="22"/>
          <w:szCs w:val="22"/>
        </w:rPr>
        <w:t>А</w:t>
      </w:r>
      <w:r w:rsidR="00A5268B" w:rsidRPr="007D4219">
        <w:rPr>
          <w:bCs/>
          <w:sz w:val="22"/>
          <w:szCs w:val="22"/>
        </w:rPr>
        <w:t>кт</w:t>
      </w:r>
      <w:r>
        <w:rPr>
          <w:bCs/>
          <w:sz w:val="22"/>
          <w:szCs w:val="22"/>
        </w:rPr>
        <w:t xml:space="preserve"> </w:t>
      </w:r>
      <w:r w:rsidR="00900E17" w:rsidRPr="007D4219">
        <w:rPr>
          <w:bCs/>
          <w:sz w:val="22"/>
          <w:szCs w:val="22"/>
        </w:rPr>
        <w:t>сдачи-</w:t>
      </w:r>
      <w:r w:rsidR="00A5268B" w:rsidRPr="007D4219">
        <w:rPr>
          <w:bCs/>
          <w:sz w:val="22"/>
          <w:szCs w:val="22"/>
        </w:rPr>
        <w:t>приемки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выполненных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работ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в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3-х</w:t>
      </w:r>
      <w:r>
        <w:rPr>
          <w:bCs/>
          <w:sz w:val="22"/>
          <w:szCs w:val="22"/>
        </w:rPr>
        <w:t xml:space="preserve"> </w:t>
      </w:r>
      <w:r w:rsidR="00A5268B" w:rsidRPr="007D4219">
        <w:rPr>
          <w:bCs/>
          <w:sz w:val="22"/>
          <w:szCs w:val="22"/>
        </w:rPr>
        <w:t>экз.</w:t>
      </w:r>
    </w:p>
    <w:p w:rsidR="00900E17" w:rsidRPr="007D4219" w:rsidRDefault="00900E17" w:rsidP="00D46B14">
      <w:pPr>
        <w:jc w:val="both"/>
        <w:rPr>
          <w:sz w:val="22"/>
          <w:szCs w:val="22"/>
        </w:rPr>
      </w:pPr>
    </w:p>
    <w:p w:rsidR="005141F9" w:rsidRPr="007D4219" w:rsidRDefault="005B171D" w:rsidP="00D46B14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5</w:t>
      </w:r>
      <w:r w:rsidR="00A5268B" w:rsidRPr="007D4219">
        <w:rPr>
          <w:sz w:val="22"/>
          <w:szCs w:val="22"/>
        </w:rPr>
        <w:t>.4.</w:t>
      </w:r>
      <w:r w:rsidR="00D46B14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Приемка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результата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осуществляется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всех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передачи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документов,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договором.</w:t>
      </w:r>
      <w:r w:rsidR="007D4219">
        <w:rPr>
          <w:sz w:val="22"/>
          <w:szCs w:val="22"/>
        </w:rPr>
        <w:t xml:space="preserve"> </w:t>
      </w:r>
    </w:p>
    <w:p w:rsidR="005141F9" w:rsidRPr="007D4219" w:rsidRDefault="005B171D" w:rsidP="00D46B14">
      <w:pPr>
        <w:tabs>
          <w:tab w:val="left" w:pos="426"/>
        </w:tabs>
        <w:jc w:val="both"/>
        <w:rPr>
          <w:snapToGrid w:val="0"/>
          <w:spacing w:val="-1"/>
          <w:sz w:val="22"/>
          <w:szCs w:val="22"/>
        </w:rPr>
      </w:pPr>
      <w:r w:rsidRPr="007D4219">
        <w:rPr>
          <w:sz w:val="22"/>
          <w:szCs w:val="22"/>
        </w:rPr>
        <w:lastRenderedPageBreak/>
        <w:t>5</w:t>
      </w:r>
      <w:r w:rsidR="00A5268B" w:rsidRPr="007D4219">
        <w:rPr>
          <w:sz w:val="22"/>
          <w:szCs w:val="22"/>
        </w:rPr>
        <w:t>.5.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Отчеты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о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проделанной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процессе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контроля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работе</w:t>
      </w:r>
      <w:r w:rsidR="005141F9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которых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указываются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выявленные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дефекты,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дается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оценка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причины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появления,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перечисляются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подписанные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Акты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(Акт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промежуточной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приемки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ответственных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конструкций,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Акт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освидетельствования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скрытых</w:t>
      </w:r>
      <w:r w:rsidR="007D4219">
        <w:rPr>
          <w:spacing w:val="-1"/>
          <w:sz w:val="22"/>
          <w:szCs w:val="22"/>
        </w:rPr>
        <w:t xml:space="preserve"> </w:t>
      </w:r>
      <w:r w:rsidR="005141F9" w:rsidRPr="007D4219">
        <w:rPr>
          <w:spacing w:val="-1"/>
          <w:sz w:val="22"/>
          <w:szCs w:val="22"/>
        </w:rPr>
        <w:t>работ)</w:t>
      </w:r>
      <w:r w:rsidR="005141F9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приводятся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оказанные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консультации,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даются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уточнения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решений,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указанных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рабочей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документации</w:t>
      </w:r>
      <w:r w:rsidR="005141F9" w:rsidRPr="007D4219">
        <w:rPr>
          <w:spacing w:val="-1"/>
          <w:sz w:val="22"/>
          <w:szCs w:val="22"/>
        </w:rPr>
        <w:t>,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передаются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Заказчику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2-х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экземплярах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бумажном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носителе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по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Акту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сдачи-приемки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выполненных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napToGrid w:val="0"/>
          <w:spacing w:val="-1"/>
          <w:sz w:val="22"/>
          <w:szCs w:val="22"/>
        </w:rPr>
        <w:t>работ.</w:t>
      </w:r>
    </w:p>
    <w:p w:rsidR="005141F9" w:rsidRPr="007D4219" w:rsidRDefault="005B171D" w:rsidP="00D46B14">
      <w:pPr>
        <w:tabs>
          <w:tab w:val="left" w:pos="426"/>
        </w:tabs>
        <w:jc w:val="both"/>
        <w:rPr>
          <w:snapToGrid w:val="0"/>
          <w:spacing w:val="-1"/>
          <w:sz w:val="22"/>
          <w:szCs w:val="22"/>
        </w:rPr>
      </w:pPr>
      <w:r w:rsidRPr="007D4219">
        <w:rPr>
          <w:snapToGrid w:val="0"/>
          <w:spacing w:val="-1"/>
          <w:sz w:val="22"/>
          <w:szCs w:val="22"/>
        </w:rPr>
        <w:t>5</w:t>
      </w:r>
      <w:r w:rsidR="00A5268B" w:rsidRPr="007D4219">
        <w:rPr>
          <w:snapToGrid w:val="0"/>
          <w:spacing w:val="-1"/>
          <w:sz w:val="22"/>
          <w:szCs w:val="22"/>
        </w:rPr>
        <w:t>.6.</w:t>
      </w:r>
      <w:r w:rsidR="007D4219">
        <w:rPr>
          <w:snapToGrid w:val="0"/>
          <w:spacing w:val="-1"/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43414E" w:rsidRPr="007D4219">
        <w:rPr>
          <w:sz w:val="22"/>
          <w:szCs w:val="22"/>
        </w:rPr>
        <w:t>5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рабочих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дня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отчета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проделанной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процессе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сдачи-приемки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направить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Подрядчику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подписанный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сдачи-приемки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мотивированный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отказ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работ.</w:t>
      </w:r>
    </w:p>
    <w:p w:rsidR="005141F9" w:rsidRPr="007D4219" w:rsidRDefault="005B171D" w:rsidP="00D46B14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5</w:t>
      </w:r>
      <w:r w:rsidR="00A5268B" w:rsidRPr="007D4219">
        <w:rPr>
          <w:sz w:val="22"/>
          <w:szCs w:val="22"/>
        </w:rPr>
        <w:t>.7.</w:t>
      </w:r>
      <w:r w:rsidR="00D46B14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мотивированного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отказа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оформления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сдачи-приемки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процессе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Сторонами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составляется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двусторонний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перечнем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необходимых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доработок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сроков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выполнения.</w:t>
      </w:r>
    </w:p>
    <w:p w:rsidR="00710DB4" w:rsidRPr="007D4219" w:rsidRDefault="005141F9" w:rsidP="00D46B14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необеспечения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процессе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р</w:t>
      </w:r>
      <w:r w:rsidRPr="007D4219">
        <w:rPr>
          <w:sz w:val="22"/>
          <w:szCs w:val="22"/>
        </w:rPr>
        <w:t>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отсутствия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мотивированного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отказа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передачи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сдачи-приемки,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считается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принятой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каких-либо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замечаний,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A5268B" w:rsidRPr="007D4219">
        <w:rPr>
          <w:sz w:val="22"/>
          <w:szCs w:val="22"/>
        </w:rPr>
        <w:t>Подрядчик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составить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односторонний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акт.</w:t>
      </w:r>
    </w:p>
    <w:p w:rsidR="00D660FC" w:rsidRPr="007D4219" w:rsidRDefault="005B171D" w:rsidP="00D46B14">
      <w:pPr>
        <w:tabs>
          <w:tab w:val="left" w:pos="142"/>
        </w:tabs>
        <w:jc w:val="both"/>
        <w:rPr>
          <w:sz w:val="22"/>
          <w:szCs w:val="22"/>
        </w:rPr>
      </w:pPr>
      <w:bookmarkStart w:id="5" w:name="_Ref471979754"/>
      <w:r w:rsidRPr="007D4219">
        <w:rPr>
          <w:sz w:val="22"/>
          <w:szCs w:val="22"/>
        </w:rPr>
        <w:t>5.8.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признаются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надлежащим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качеством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принятыми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признаётся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достигнутым)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Справки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регламентов,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нормативным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Справки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проектной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Заключения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построенного,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реконструированного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капитального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регламентов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правовых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проектной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выдаваемого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Федеральной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службой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экологическому,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технологическому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атомному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надзору</w:t>
      </w:r>
      <w:r w:rsidR="007D4219">
        <w:rPr>
          <w:sz w:val="22"/>
          <w:szCs w:val="22"/>
        </w:rPr>
        <w:t xml:space="preserve"> </w:t>
      </w:r>
      <w:proofErr w:type="spellStart"/>
      <w:r w:rsidRPr="007D4219">
        <w:rPr>
          <w:sz w:val="22"/>
          <w:szCs w:val="22"/>
        </w:rPr>
        <w:t>Ростехнадзора</w:t>
      </w:r>
      <w:proofErr w:type="spellEnd"/>
      <w:r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рамках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надзора,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Разрешения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ввод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эксплуатацию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(кроме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когда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выдаче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Разрешения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ввод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Заключения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отказано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связанным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капитального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форме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КС-11).</w:t>
      </w:r>
    </w:p>
    <w:bookmarkEnd w:id="5"/>
    <w:p w:rsidR="00D660FC" w:rsidRPr="007D4219" w:rsidRDefault="005B171D" w:rsidP="00D46B14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5.9.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назначает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представителя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который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имени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совместно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42F2" w:rsidRPr="007D4219">
        <w:rPr>
          <w:sz w:val="22"/>
          <w:szCs w:val="22"/>
        </w:rPr>
        <w:t>о</w:t>
      </w:r>
      <w:r w:rsidRPr="007D4219">
        <w:rPr>
          <w:sz w:val="22"/>
          <w:szCs w:val="22"/>
        </w:rPr>
        <w:t>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осуществляет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приемку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акту.</w:t>
      </w:r>
      <w:r w:rsidR="007D4219">
        <w:rPr>
          <w:sz w:val="22"/>
          <w:szCs w:val="22"/>
        </w:rPr>
        <w:t xml:space="preserve"> </w:t>
      </w:r>
    </w:p>
    <w:p w:rsidR="005141F9" w:rsidRPr="007D4219" w:rsidRDefault="005141F9" w:rsidP="00A918E0">
      <w:pPr>
        <w:ind w:firstLine="284"/>
        <w:jc w:val="both"/>
        <w:rPr>
          <w:sz w:val="22"/>
          <w:szCs w:val="22"/>
        </w:rPr>
      </w:pPr>
    </w:p>
    <w:p w:rsidR="00D660FC" w:rsidRPr="007D4219" w:rsidRDefault="007D4219" w:rsidP="007D4219">
      <w:pPr>
        <w:pStyle w:val="aff9"/>
        <w:keepNext/>
        <w:ind w:left="360"/>
        <w:contextualSpacing/>
        <w:jc w:val="center"/>
        <w:outlineLvl w:val="1"/>
        <w:rPr>
          <w:b/>
          <w:bCs/>
          <w:sz w:val="22"/>
          <w:szCs w:val="22"/>
        </w:rPr>
      </w:pPr>
      <w:bookmarkStart w:id="6" w:name="_Ref471977271"/>
      <w:r>
        <w:rPr>
          <w:b/>
          <w:bCs/>
          <w:sz w:val="22"/>
          <w:szCs w:val="22"/>
        </w:rPr>
        <w:t xml:space="preserve"> </w:t>
      </w:r>
      <w:r w:rsidR="00247961" w:rsidRPr="007D4219"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 xml:space="preserve"> </w:t>
      </w:r>
      <w:r w:rsidR="00247961" w:rsidRPr="007D4219">
        <w:rPr>
          <w:b/>
          <w:bCs/>
          <w:sz w:val="22"/>
          <w:szCs w:val="22"/>
        </w:rPr>
        <w:t>Порядок</w:t>
      </w:r>
      <w:r>
        <w:rPr>
          <w:b/>
          <w:bCs/>
          <w:sz w:val="22"/>
          <w:szCs w:val="22"/>
        </w:rPr>
        <w:t xml:space="preserve"> </w:t>
      </w:r>
      <w:r w:rsidR="00247961" w:rsidRPr="007D4219">
        <w:rPr>
          <w:b/>
          <w:bCs/>
          <w:sz w:val="22"/>
          <w:szCs w:val="22"/>
        </w:rPr>
        <w:t>передачи</w:t>
      </w:r>
      <w:r>
        <w:rPr>
          <w:b/>
          <w:bCs/>
          <w:sz w:val="22"/>
          <w:szCs w:val="22"/>
        </w:rPr>
        <w:t xml:space="preserve"> </w:t>
      </w:r>
      <w:r w:rsidR="00247961" w:rsidRPr="007D4219">
        <w:rPr>
          <w:b/>
          <w:bCs/>
          <w:sz w:val="22"/>
          <w:szCs w:val="22"/>
        </w:rPr>
        <w:t>документов</w:t>
      </w:r>
      <w:bookmarkEnd w:id="6"/>
    </w:p>
    <w:p w:rsidR="00D660FC" w:rsidRPr="007D4219" w:rsidRDefault="00D660FC" w:rsidP="00D46B14">
      <w:pPr>
        <w:pStyle w:val="aff9"/>
        <w:tabs>
          <w:tab w:val="left" w:pos="0"/>
          <w:tab w:val="left" w:pos="426"/>
        </w:tabs>
        <w:ind w:left="0"/>
        <w:contextualSpacing/>
        <w:jc w:val="both"/>
        <w:rPr>
          <w:sz w:val="22"/>
          <w:szCs w:val="22"/>
        </w:rPr>
      </w:pPr>
      <w:bookmarkStart w:id="7" w:name="_Ref472058814"/>
      <w:r w:rsidRPr="007D4219">
        <w:rPr>
          <w:bCs/>
          <w:sz w:val="22"/>
          <w:szCs w:val="22"/>
        </w:rPr>
        <w:t>6.1.</w:t>
      </w:r>
      <w:r w:rsidR="00D46B14">
        <w:rPr>
          <w:bCs/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Документы,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образующиеся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ходе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(акты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сдачи-приемки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счета-фактуры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другие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финансовые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документы,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отчеты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исполнению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предложения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изменении,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дополнении,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приостановлении,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прекращении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сопроводительные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письма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т.д.)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направляются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заказной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почтой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уведомлением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путем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передачи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непосредственно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представителю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получающей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отметкой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247961" w:rsidRPr="007D4219">
        <w:rPr>
          <w:sz w:val="22"/>
          <w:szCs w:val="22"/>
        </w:rPr>
        <w:t>получении.</w:t>
      </w:r>
      <w:bookmarkEnd w:id="7"/>
    </w:p>
    <w:p w:rsidR="00D660FC" w:rsidRPr="007D4219" w:rsidRDefault="00247961" w:rsidP="00D46B14">
      <w:pPr>
        <w:pStyle w:val="aff9"/>
        <w:numPr>
          <w:ilvl w:val="1"/>
          <w:numId w:val="37"/>
        </w:numPr>
        <w:tabs>
          <w:tab w:val="left" w:pos="0"/>
          <w:tab w:val="left" w:pos="426"/>
        </w:tabs>
        <w:ind w:left="0" w:firstLine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Письма,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касающиеся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технических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вопросов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подпадающие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пункте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6.1.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направляются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электронном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виде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формате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PDF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электронной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почты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t xml:space="preserve"> </w:t>
      </w:r>
      <w:proofErr w:type="spellStart"/>
      <w:proofErr w:type="gramStart"/>
      <w:r w:rsidRPr="007D4219">
        <w:rPr>
          <w:lang w:val="en-US"/>
        </w:rPr>
        <w:t>kapstroy</w:t>
      </w:r>
      <w:proofErr w:type="spellEnd"/>
      <w:r w:rsidRPr="007D4219">
        <w:t>@</w:t>
      </w:r>
      <w:proofErr w:type="spellStart"/>
      <w:r w:rsidRPr="007D4219">
        <w:rPr>
          <w:lang w:val="en-US"/>
        </w:rPr>
        <w:t>yanos</w:t>
      </w:r>
      <w:proofErr w:type="spellEnd"/>
      <w:r w:rsidRPr="007D4219">
        <w:t>.</w:t>
      </w:r>
      <w:proofErr w:type="spellStart"/>
      <w:r w:rsidRPr="007D4219">
        <w:rPr>
          <w:lang w:val="en-US"/>
        </w:rPr>
        <w:t>slavneft</w:t>
      </w:r>
      <w:proofErr w:type="spellEnd"/>
      <w:r w:rsidRPr="007D4219">
        <w:t>.</w:t>
      </w:r>
      <w:proofErr w:type="spellStart"/>
      <w:r w:rsidRPr="007D4219">
        <w:rPr>
          <w:lang w:val="en-US"/>
        </w:rPr>
        <w:t>ru</w:t>
      </w:r>
      <w:proofErr w:type="spellEnd"/>
      <w:r w:rsidRPr="007D4219">
        <w:t>.</w:t>
      </w:r>
      <w:r w:rsidR="007D4219">
        <w:rPr>
          <w:sz w:val="22"/>
          <w:szCs w:val="22"/>
        </w:rPr>
        <w:t xml:space="preserve"> </w:t>
      </w:r>
      <w:r w:rsidRPr="007D4219">
        <w:t>.</w:t>
      </w:r>
      <w:r w:rsidRPr="007D4219">
        <w:rPr>
          <w:sz w:val="22"/>
          <w:szCs w:val="22"/>
        </w:rPr>
        <w:t>.</w:t>
      </w:r>
      <w:proofErr w:type="gramEnd"/>
    </w:p>
    <w:p w:rsidR="00D660FC" w:rsidRPr="007D4219" w:rsidRDefault="00247961" w:rsidP="00D46B14">
      <w:pPr>
        <w:pStyle w:val="aff9"/>
        <w:widowControl w:val="0"/>
        <w:numPr>
          <w:ilvl w:val="1"/>
          <w:numId w:val="37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юридически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значимые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(заявления,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уведомления,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претензии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т.п.)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направляться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адресам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Договоре,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приобретают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юридическую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силу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момента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доставки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адресату.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могут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направляться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официальной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регистрации,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указанному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ЕГРЮЛ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момент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направления.</w:t>
      </w:r>
    </w:p>
    <w:p w:rsidR="00247961" w:rsidRPr="007D4219" w:rsidRDefault="00247961" w:rsidP="00247961">
      <w:pPr>
        <w:pStyle w:val="aff9"/>
        <w:widowControl w:val="0"/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изменения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контактного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5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известить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Сторону.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Сторону,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нарушившую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данную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обязанность,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возлагаются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неблагоприятные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последствия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риски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отсутствия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контрагента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актуальной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информации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заявлений.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частности,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юридически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значимые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сообщения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считаются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доставленными,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юридические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последствия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–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возникшими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условии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доставки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предыдущему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доведенному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отправителя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адресу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получателя.</w:t>
      </w:r>
    </w:p>
    <w:p w:rsidR="005141F9" w:rsidRPr="007D4219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</w:p>
    <w:p w:rsidR="0043414E" w:rsidRPr="007D4219" w:rsidRDefault="007D4219" w:rsidP="00407155">
      <w:pPr>
        <w:pStyle w:val="1"/>
        <w:jc w:val="center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EA4A6A" w:rsidRPr="007D4219">
        <w:rPr>
          <w:rFonts w:ascii="Times New Roman" w:hAnsi="Times New Roman" w:cs="Times New Roman"/>
          <w:bCs w:val="0"/>
          <w:sz w:val="22"/>
          <w:szCs w:val="22"/>
        </w:rPr>
        <w:t>7</w:t>
      </w:r>
      <w:r w:rsidR="005141F9" w:rsidRPr="007D4219">
        <w:rPr>
          <w:rFonts w:ascii="Times New Roman" w:hAnsi="Times New Roman" w:cs="Times New Roman"/>
          <w:bCs w:val="0"/>
          <w:sz w:val="22"/>
          <w:szCs w:val="22"/>
        </w:rPr>
        <w:t>.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43414E" w:rsidRPr="007D4219">
        <w:rPr>
          <w:rFonts w:ascii="Times New Roman" w:hAnsi="Times New Roman" w:cs="Times New Roman"/>
          <w:iCs/>
          <w:sz w:val="22"/>
          <w:szCs w:val="22"/>
        </w:rPr>
        <w:t>Г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арантийный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период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и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обязательства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Подрядчика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в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гарантийный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F3CA5" w:rsidRPr="007D4219">
        <w:rPr>
          <w:rFonts w:ascii="Times New Roman" w:hAnsi="Times New Roman" w:cs="Times New Roman"/>
          <w:iCs/>
          <w:sz w:val="22"/>
          <w:szCs w:val="22"/>
        </w:rPr>
        <w:t>период.</w:t>
      </w:r>
    </w:p>
    <w:p w:rsidR="0043414E" w:rsidRPr="007D4219" w:rsidRDefault="00EA4A6A" w:rsidP="00D46B14">
      <w:pPr>
        <w:pStyle w:val="BodyTextIndent31"/>
        <w:tabs>
          <w:tab w:val="left" w:pos="1440"/>
        </w:tabs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t>7</w:t>
      </w:r>
      <w:r w:rsidR="00407155" w:rsidRPr="007D4219">
        <w:rPr>
          <w:rFonts w:ascii="Times New Roman" w:hAnsi="Times New Roman"/>
          <w:szCs w:val="22"/>
        </w:rPr>
        <w:t>.1.</w:t>
      </w:r>
      <w:r w:rsidR="00D46B14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Г</w:t>
      </w:r>
      <w:r w:rsidR="002F3CA5" w:rsidRPr="007D4219">
        <w:rPr>
          <w:rFonts w:ascii="Times New Roman" w:hAnsi="Times New Roman"/>
          <w:szCs w:val="22"/>
        </w:rPr>
        <w:t>арантийный</w:t>
      </w:r>
      <w:r w:rsidR="007D4219">
        <w:rPr>
          <w:rFonts w:ascii="Times New Roman" w:hAnsi="Times New Roman"/>
          <w:szCs w:val="22"/>
        </w:rPr>
        <w:t xml:space="preserve"> </w:t>
      </w:r>
      <w:r w:rsidR="002F3CA5" w:rsidRPr="007D4219">
        <w:rPr>
          <w:rFonts w:ascii="Times New Roman" w:hAnsi="Times New Roman"/>
          <w:szCs w:val="22"/>
        </w:rPr>
        <w:t>период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на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выполняемые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работы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составляет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2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(два)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года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с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даты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ввода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эксплуатацию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объекта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котором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выполнялся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комплекс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работ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пункту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1.1.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настоящего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Договора.</w:t>
      </w:r>
      <w:r w:rsidR="007D4219">
        <w:rPr>
          <w:rFonts w:ascii="Times New Roman" w:hAnsi="Times New Roman"/>
          <w:szCs w:val="22"/>
        </w:rPr>
        <w:t xml:space="preserve"> </w:t>
      </w:r>
    </w:p>
    <w:p w:rsidR="0043414E" w:rsidRPr="007D4219" w:rsidRDefault="00EA4A6A" w:rsidP="00D46B14">
      <w:pPr>
        <w:pStyle w:val="BodyTextIndent31"/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t>7.</w:t>
      </w:r>
      <w:r w:rsidR="00407155" w:rsidRPr="007D4219">
        <w:rPr>
          <w:rFonts w:ascii="Times New Roman" w:hAnsi="Times New Roman"/>
          <w:szCs w:val="22"/>
        </w:rPr>
        <w:t>2.</w:t>
      </w:r>
      <w:r w:rsidR="00D46B14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обнаружении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выполненных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Генподрядчиком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подтвержденных</w:t>
      </w:r>
      <w:r w:rsidR="007D4219">
        <w:rPr>
          <w:rFonts w:ascii="Times New Roman" w:hAnsi="Times New Roman"/>
          <w:szCs w:val="22"/>
        </w:rPr>
        <w:t xml:space="preserve"> </w:t>
      </w:r>
      <w:r w:rsidR="00057967" w:rsidRPr="007D4219">
        <w:rPr>
          <w:rFonts w:ascii="Times New Roman" w:hAnsi="Times New Roman"/>
          <w:szCs w:val="22"/>
        </w:rPr>
        <w:t>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работах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и/или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оказанных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работах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гарантийный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период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Заказчик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письменно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извещает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Генподрядчика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выявлении</w:t>
      </w:r>
      <w:r w:rsidR="007D4219">
        <w:rPr>
          <w:rFonts w:ascii="Times New Roman" w:hAnsi="Times New Roman"/>
          <w:szCs w:val="22"/>
        </w:rPr>
        <w:t xml:space="preserve"> </w:t>
      </w:r>
      <w:r w:rsidR="00407155" w:rsidRPr="007D4219">
        <w:rPr>
          <w:rFonts w:ascii="Times New Roman" w:hAnsi="Times New Roman"/>
          <w:szCs w:val="22"/>
        </w:rPr>
        <w:t>дефектов/недостатков</w:t>
      </w:r>
      <w:r w:rsidR="0043414E" w:rsidRPr="007D4219">
        <w:rPr>
          <w:rFonts w:ascii="Times New Roman" w:hAnsi="Times New Roman"/>
          <w:szCs w:val="22"/>
        </w:rPr>
        <w:t>.</w:t>
      </w:r>
      <w:r w:rsidR="007D4219">
        <w:rPr>
          <w:rFonts w:ascii="Times New Roman" w:hAnsi="Times New Roman"/>
          <w:szCs w:val="22"/>
        </w:rPr>
        <w:t xml:space="preserve"> </w:t>
      </w:r>
      <w:r w:rsidR="00571D66" w:rsidRPr="007D4219">
        <w:rPr>
          <w:rFonts w:ascii="Times New Roman" w:hAnsi="Times New Roman"/>
          <w:szCs w:val="22"/>
        </w:rPr>
        <w:t>Представитель</w:t>
      </w:r>
      <w:r w:rsidR="007D4219">
        <w:rPr>
          <w:rFonts w:ascii="Times New Roman" w:hAnsi="Times New Roman"/>
          <w:szCs w:val="22"/>
        </w:rPr>
        <w:t xml:space="preserve"> </w:t>
      </w:r>
      <w:r w:rsidR="00571D66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представитель</w:t>
      </w:r>
      <w:r w:rsidR="007D4219">
        <w:rPr>
          <w:rFonts w:ascii="Times New Roman" w:hAnsi="Times New Roman"/>
          <w:szCs w:val="22"/>
        </w:rPr>
        <w:t xml:space="preserve"> </w:t>
      </w:r>
      <w:r w:rsidR="00571D66" w:rsidRPr="007D4219">
        <w:rPr>
          <w:rFonts w:ascii="Times New Roman" w:hAnsi="Times New Roman"/>
          <w:szCs w:val="22"/>
        </w:rPr>
        <w:t>Генподрядчика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должны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прибыть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на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объект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течение</w:t>
      </w:r>
      <w:r w:rsidR="007D4219">
        <w:rPr>
          <w:rFonts w:ascii="Times New Roman" w:hAnsi="Times New Roman"/>
          <w:szCs w:val="22"/>
        </w:rPr>
        <w:t xml:space="preserve"> </w:t>
      </w:r>
      <w:bookmarkStart w:id="8" w:name="ТекстовоеПоле108"/>
      <w:r w:rsidR="005E0F15" w:rsidRPr="007D4219">
        <w:rPr>
          <w:rFonts w:ascii="Times New Roman" w:hAnsi="Times New Roman"/>
          <w:szCs w:val="22"/>
        </w:rPr>
        <w:t>3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(трех)</w:t>
      </w:r>
      <w:bookmarkEnd w:id="8"/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</w:t>
      </w:r>
      <w:r w:rsidR="0043414E" w:rsidRPr="007D4219">
        <w:rPr>
          <w:rFonts w:ascii="Times New Roman" w:hAnsi="Times New Roman"/>
          <w:szCs w:val="22"/>
        </w:rPr>
        <w:t>ней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даты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получения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извещения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или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иной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срок,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указанный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извещении,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для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освидетельствования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подписания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акта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дефектах/недостатках</w:t>
      </w:r>
      <w:r w:rsidR="0043414E" w:rsidRPr="007D4219">
        <w:rPr>
          <w:rFonts w:ascii="Times New Roman" w:hAnsi="Times New Roman"/>
          <w:szCs w:val="22"/>
        </w:rPr>
        <w:t>.</w:t>
      </w:r>
    </w:p>
    <w:p w:rsidR="0043414E" w:rsidRPr="007D4219" w:rsidRDefault="00EA4A6A" w:rsidP="00D46B14">
      <w:pPr>
        <w:pStyle w:val="BodyTextIndent31"/>
        <w:tabs>
          <w:tab w:val="left" w:pos="540"/>
        </w:tabs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lastRenderedPageBreak/>
        <w:t>7</w:t>
      </w:r>
      <w:r w:rsidR="005E0F15" w:rsidRPr="007D4219">
        <w:rPr>
          <w:rFonts w:ascii="Times New Roman" w:hAnsi="Times New Roman"/>
          <w:szCs w:val="22"/>
        </w:rPr>
        <w:t>.3.</w:t>
      </w:r>
      <w:r w:rsidR="00D46B14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случае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отказа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участия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осмотре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подписания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Акта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дефектах/недостатках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либо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игнорирования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требований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5E0F15" w:rsidRPr="007D4219">
        <w:rPr>
          <w:rFonts w:ascii="Times New Roman" w:hAnsi="Times New Roman"/>
          <w:szCs w:val="22"/>
        </w:rPr>
        <w:t>аказчика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обязательствам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Г</w:t>
      </w:r>
      <w:r w:rsidR="005E0F15" w:rsidRPr="007D4219">
        <w:rPr>
          <w:rFonts w:ascii="Times New Roman" w:hAnsi="Times New Roman"/>
          <w:szCs w:val="22"/>
        </w:rPr>
        <w:t>арантийного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периода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5E0F15" w:rsidRPr="007D4219">
        <w:rPr>
          <w:rFonts w:ascii="Times New Roman" w:hAnsi="Times New Roman"/>
          <w:szCs w:val="22"/>
        </w:rPr>
        <w:t>аказчик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вправе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привлечь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для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освидетельствования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подписания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акта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дефектах/недостатках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любого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строительному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контролю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своему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усмотрению.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этом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Подрядчик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освобождается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обязанностей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5E0F15" w:rsidRPr="007D4219">
        <w:rPr>
          <w:rFonts w:ascii="Times New Roman" w:hAnsi="Times New Roman"/>
          <w:szCs w:val="22"/>
        </w:rPr>
        <w:t>договору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возмещения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нанесенного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5E0F15" w:rsidRPr="007D4219">
        <w:rPr>
          <w:rFonts w:ascii="Times New Roman" w:hAnsi="Times New Roman"/>
          <w:szCs w:val="22"/>
        </w:rPr>
        <w:t>аказчику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ущерба.</w:t>
      </w:r>
    </w:p>
    <w:p w:rsidR="0043414E" w:rsidRPr="007D4219" w:rsidRDefault="00EA4A6A" w:rsidP="00D46B14">
      <w:pPr>
        <w:pStyle w:val="BodyTextIndent31"/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t>7.</w:t>
      </w:r>
      <w:r w:rsidR="00795791" w:rsidRPr="007D4219">
        <w:rPr>
          <w:rFonts w:ascii="Times New Roman" w:hAnsi="Times New Roman"/>
          <w:szCs w:val="22"/>
        </w:rPr>
        <w:t>4.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течение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Г</w:t>
      </w:r>
      <w:r w:rsidR="00795791" w:rsidRPr="007D4219">
        <w:rPr>
          <w:rFonts w:ascii="Times New Roman" w:hAnsi="Times New Roman"/>
          <w:szCs w:val="22"/>
        </w:rPr>
        <w:t>арантийного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периода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Подрядчик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обязан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письменному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требованию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795791" w:rsidRPr="007D4219">
        <w:rPr>
          <w:rFonts w:ascii="Times New Roman" w:hAnsi="Times New Roman"/>
          <w:szCs w:val="22"/>
        </w:rPr>
        <w:t>аказчика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указанный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795791" w:rsidRPr="007D4219">
        <w:rPr>
          <w:rFonts w:ascii="Times New Roman" w:hAnsi="Times New Roman"/>
          <w:szCs w:val="22"/>
        </w:rPr>
        <w:t>аказчиком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срок,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своими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силами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счет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выполнить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работы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</w:t>
      </w:r>
      <w:r w:rsidR="00795791" w:rsidRPr="007D4219">
        <w:rPr>
          <w:rFonts w:ascii="Times New Roman" w:hAnsi="Times New Roman"/>
          <w:szCs w:val="22"/>
        </w:rPr>
        <w:t>троительному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контролю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исправлением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устранением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Генподрядчиком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дефектов/недостатков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b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являющихся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следствием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или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ненадлежащего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обязательств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договору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равно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следствием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или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ненадлежащего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Генподрядчиком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обязательств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договору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генерального</w:t>
      </w:r>
      <w:r w:rsidR="007D4219">
        <w:rPr>
          <w:rFonts w:ascii="Times New Roman" w:hAnsi="Times New Roman"/>
          <w:szCs w:val="22"/>
        </w:rPr>
        <w:t xml:space="preserve"> </w:t>
      </w:r>
      <w:r w:rsidR="00795791" w:rsidRPr="007D4219">
        <w:rPr>
          <w:rFonts w:ascii="Times New Roman" w:hAnsi="Times New Roman"/>
          <w:szCs w:val="22"/>
        </w:rPr>
        <w:t>подряда.</w:t>
      </w:r>
      <w:r w:rsidR="007D4219">
        <w:rPr>
          <w:rFonts w:ascii="Times New Roman" w:hAnsi="Times New Roman"/>
          <w:szCs w:val="22"/>
        </w:rPr>
        <w:t xml:space="preserve"> </w:t>
      </w:r>
      <w:r w:rsidR="00211979">
        <w:rPr>
          <w:rFonts w:ascii="Times New Roman" w:hAnsi="Times New Roman"/>
          <w:szCs w:val="22"/>
        </w:rPr>
        <w:t>В случае</w:t>
      </w:r>
      <w:r w:rsidR="001B671D">
        <w:rPr>
          <w:rFonts w:ascii="Times New Roman" w:hAnsi="Times New Roman"/>
          <w:szCs w:val="22"/>
        </w:rPr>
        <w:t xml:space="preserve"> если такие дефекты/недостатки препятствуют надлежащей эксплуатации объекта, гарантийный срок продлевается соответственно на период устранения дефектов.</w:t>
      </w:r>
    </w:p>
    <w:p w:rsidR="0043414E" w:rsidRPr="007D4219" w:rsidRDefault="00EA4A6A" w:rsidP="00D46B14">
      <w:pPr>
        <w:pStyle w:val="BodyTextIndent31"/>
        <w:tabs>
          <w:tab w:val="left" w:pos="284"/>
        </w:tabs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t>7.</w:t>
      </w:r>
      <w:r w:rsidR="000A6F28" w:rsidRPr="007D4219">
        <w:rPr>
          <w:rFonts w:ascii="Times New Roman" w:hAnsi="Times New Roman"/>
          <w:szCs w:val="22"/>
        </w:rPr>
        <w:t>5.</w:t>
      </w:r>
      <w:r w:rsidR="00D46B14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случае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отказа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указанный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0A6F28" w:rsidRPr="007D4219">
        <w:rPr>
          <w:rFonts w:ascii="Times New Roman" w:hAnsi="Times New Roman"/>
          <w:szCs w:val="22"/>
        </w:rPr>
        <w:t>аказчиком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срок,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своими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силами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счет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выполнить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работы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строительному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контролю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устранением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Генподрядчиком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дефектов/недостатков,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либо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игнорирования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требований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0A6F28" w:rsidRPr="007D4219">
        <w:rPr>
          <w:rFonts w:ascii="Times New Roman" w:hAnsi="Times New Roman"/>
          <w:szCs w:val="22"/>
        </w:rPr>
        <w:t>аказчика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обязательствам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Г</w:t>
      </w:r>
      <w:r w:rsidR="000A6F28" w:rsidRPr="007D4219">
        <w:rPr>
          <w:rFonts w:ascii="Times New Roman" w:hAnsi="Times New Roman"/>
          <w:szCs w:val="22"/>
        </w:rPr>
        <w:t>арантийного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периода</w:t>
      </w:r>
      <w:r w:rsidR="0043414E" w:rsidRPr="007D4219">
        <w:rPr>
          <w:rFonts w:ascii="Times New Roman" w:hAnsi="Times New Roman"/>
          <w:szCs w:val="22"/>
        </w:rPr>
        <w:t>,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З</w:t>
      </w:r>
      <w:r w:rsidR="000A6F28" w:rsidRPr="007D4219">
        <w:rPr>
          <w:rFonts w:ascii="Times New Roman" w:hAnsi="Times New Roman"/>
          <w:szCs w:val="22"/>
        </w:rPr>
        <w:t>аказчик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вправе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привлечь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для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выполнения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работ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устранению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любого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</w:t>
      </w:r>
      <w:r w:rsidR="000A6F28" w:rsidRPr="007D4219">
        <w:rPr>
          <w:rFonts w:ascii="Times New Roman" w:hAnsi="Times New Roman"/>
          <w:szCs w:val="22"/>
        </w:rPr>
        <w:t>троительному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контролю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своему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усмотрению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потребовать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возмещения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убытков.</w:t>
      </w:r>
    </w:p>
    <w:p w:rsidR="0043414E" w:rsidRPr="007D4219" w:rsidRDefault="00EA4A6A" w:rsidP="00D46B14">
      <w:pPr>
        <w:pStyle w:val="BodyTextIndent31"/>
        <w:tabs>
          <w:tab w:val="left" w:pos="540"/>
        </w:tabs>
        <w:spacing w:before="0"/>
        <w:ind w:firstLine="0"/>
        <w:rPr>
          <w:rFonts w:ascii="Times New Roman" w:hAnsi="Times New Roman"/>
          <w:szCs w:val="22"/>
        </w:rPr>
      </w:pPr>
      <w:r w:rsidRPr="007D4219">
        <w:rPr>
          <w:rFonts w:ascii="Times New Roman" w:hAnsi="Times New Roman"/>
          <w:szCs w:val="22"/>
        </w:rPr>
        <w:t>7.</w:t>
      </w:r>
      <w:r w:rsidR="000A6F28" w:rsidRPr="007D4219">
        <w:rPr>
          <w:rFonts w:ascii="Times New Roman" w:hAnsi="Times New Roman"/>
          <w:szCs w:val="22"/>
        </w:rPr>
        <w:t>6.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Заказчик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вправе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привлечь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для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устранения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выявленных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дефектов/недостатков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любого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строительного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подрядчика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своему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усмотрению.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При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этом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Подрядчик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не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освобождается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от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исполнения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обязанностей</w:t>
      </w:r>
      <w:r w:rsidR="007D4219">
        <w:rPr>
          <w:rFonts w:ascii="Times New Roman" w:hAnsi="Times New Roman"/>
          <w:szCs w:val="22"/>
        </w:rPr>
        <w:t xml:space="preserve"> </w:t>
      </w:r>
      <w:r w:rsidR="0043414E" w:rsidRPr="007D4219">
        <w:rPr>
          <w:rFonts w:ascii="Times New Roman" w:hAnsi="Times New Roman"/>
          <w:szCs w:val="22"/>
        </w:rPr>
        <w:t>по</w:t>
      </w:r>
      <w:r w:rsidR="007D4219">
        <w:rPr>
          <w:rFonts w:ascii="Times New Roman" w:hAnsi="Times New Roman"/>
          <w:szCs w:val="22"/>
        </w:rPr>
        <w:t xml:space="preserve"> </w:t>
      </w:r>
      <w:r w:rsidR="000A6F28" w:rsidRPr="007D4219">
        <w:rPr>
          <w:rFonts w:ascii="Times New Roman" w:hAnsi="Times New Roman"/>
          <w:szCs w:val="22"/>
        </w:rPr>
        <w:t>договору.</w:t>
      </w:r>
    </w:p>
    <w:p w:rsidR="0043414E" w:rsidRPr="007D4219" w:rsidRDefault="0043414E" w:rsidP="0043414E">
      <w:pPr>
        <w:pStyle w:val="BodyTextIndent31"/>
        <w:tabs>
          <w:tab w:val="left" w:pos="900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5141F9" w:rsidRPr="007D4219" w:rsidRDefault="007D4219" w:rsidP="000A6F28">
      <w:pPr>
        <w:keepNext/>
        <w:spacing w:before="120"/>
        <w:ind w:firstLine="348"/>
        <w:jc w:val="center"/>
        <w:outlineLvl w:val="1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EA4A6A" w:rsidRPr="007D4219">
        <w:rPr>
          <w:b/>
          <w:sz w:val="22"/>
          <w:szCs w:val="22"/>
        </w:rPr>
        <w:t>8</w:t>
      </w:r>
      <w:r w:rsidR="007E6B14" w:rsidRPr="007D4219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5141F9" w:rsidRPr="007D4219">
        <w:rPr>
          <w:b/>
          <w:sz w:val="22"/>
          <w:szCs w:val="22"/>
        </w:rPr>
        <w:t>Оплата</w:t>
      </w:r>
      <w:r>
        <w:rPr>
          <w:b/>
          <w:sz w:val="22"/>
          <w:szCs w:val="22"/>
        </w:rPr>
        <w:t xml:space="preserve"> </w:t>
      </w:r>
      <w:r w:rsidR="005141F9" w:rsidRPr="007D4219">
        <w:rPr>
          <w:b/>
          <w:sz w:val="22"/>
          <w:szCs w:val="22"/>
        </w:rPr>
        <w:t>работ</w:t>
      </w:r>
      <w:r>
        <w:rPr>
          <w:b/>
          <w:sz w:val="22"/>
          <w:szCs w:val="22"/>
        </w:rPr>
        <w:t xml:space="preserve"> </w:t>
      </w:r>
      <w:r w:rsidR="005141F9" w:rsidRPr="007D4219">
        <w:rPr>
          <w:b/>
          <w:sz w:val="22"/>
          <w:szCs w:val="22"/>
        </w:rPr>
        <w:t>и</w:t>
      </w:r>
      <w:r>
        <w:rPr>
          <w:b/>
          <w:sz w:val="22"/>
          <w:szCs w:val="22"/>
        </w:rPr>
        <w:t xml:space="preserve"> </w:t>
      </w:r>
      <w:r w:rsidR="005141F9" w:rsidRPr="007D4219">
        <w:rPr>
          <w:b/>
          <w:sz w:val="22"/>
          <w:szCs w:val="22"/>
        </w:rPr>
        <w:t>взаиморасчеты</w:t>
      </w:r>
      <w:r>
        <w:rPr>
          <w:b/>
          <w:sz w:val="22"/>
          <w:szCs w:val="22"/>
        </w:rPr>
        <w:t xml:space="preserve"> </w:t>
      </w:r>
    </w:p>
    <w:p w:rsidR="005141F9" w:rsidRPr="007D4219" w:rsidRDefault="00EA4A6A" w:rsidP="005141F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A227BD" w:rsidRPr="007D4219">
        <w:rPr>
          <w:sz w:val="22"/>
          <w:szCs w:val="22"/>
        </w:rPr>
        <w:t>1</w:t>
      </w:r>
      <w:r w:rsidR="005141F9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оплатить</w:t>
      </w:r>
      <w:r w:rsidR="007D4219">
        <w:rPr>
          <w:sz w:val="22"/>
          <w:szCs w:val="22"/>
        </w:rPr>
        <w:t xml:space="preserve"> </w:t>
      </w:r>
      <w:r w:rsidR="007E6B14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стоимость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A227BD" w:rsidRPr="007D4219">
        <w:rPr>
          <w:sz w:val="22"/>
          <w:szCs w:val="22"/>
        </w:rPr>
        <w:t>90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сдачи-</w:t>
      </w:r>
      <w:r w:rsidR="005141F9" w:rsidRPr="007D4219">
        <w:rPr>
          <w:sz w:val="22"/>
          <w:szCs w:val="22"/>
        </w:rPr>
        <w:t>приемки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строительному</w:t>
      </w:r>
      <w:r w:rsidR="007D4219">
        <w:rPr>
          <w:sz w:val="22"/>
          <w:szCs w:val="22"/>
        </w:rPr>
        <w:t xml:space="preserve"> </w:t>
      </w:r>
      <w:r w:rsidR="00057967" w:rsidRPr="007D4219">
        <w:rPr>
          <w:sz w:val="22"/>
          <w:szCs w:val="22"/>
        </w:rPr>
        <w:t>контролю.</w:t>
      </w:r>
    </w:p>
    <w:p w:rsidR="005141F9" w:rsidRPr="007D4219" w:rsidRDefault="00EA4A6A" w:rsidP="005141F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7E6B14" w:rsidRPr="007D4219">
        <w:rPr>
          <w:sz w:val="22"/>
          <w:szCs w:val="22"/>
        </w:rPr>
        <w:t>2</w:t>
      </w:r>
      <w:r w:rsidR="005141F9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5-ти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7E6B14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представляет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счет-фактуру,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Налоговым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Кодексом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Российской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Федерации.</w:t>
      </w:r>
    </w:p>
    <w:p w:rsidR="005141F9" w:rsidRPr="007D4219" w:rsidRDefault="002B5E26" w:rsidP="005141F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7E6B14" w:rsidRPr="007D4219">
        <w:rPr>
          <w:sz w:val="22"/>
          <w:szCs w:val="22"/>
        </w:rPr>
        <w:t>3</w:t>
      </w:r>
      <w:r w:rsidR="005141F9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производится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договорной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цене,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предусмотренной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статьей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2.1.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договора</w:t>
      </w:r>
      <w:r w:rsidR="007E6B14" w:rsidRPr="007D4219">
        <w:rPr>
          <w:sz w:val="22"/>
          <w:szCs w:val="22"/>
        </w:rPr>
        <w:t>.</w:t>
      </w:r>
    </w:p>
    <w:p w:rsidR="005141F9" w:rsidRPr="007D4219" w:rsidRDefault="002B5E26" w:rsidP="005141F9">
      <w:pPr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7E6B14" w:rsidRPr="007D4219">
        <w:rPr>
          <w:sz w:val="22"/>
          <w:szCs w:val="22"/>
        </w:rPr>
        <w:t>4.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платежно-расчетные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документы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должны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содержать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ссылку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регистрационный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номер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присвоенный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регистрации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ОАО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“</w:t>
      </w:r>
      <w:proofErr w:type="spellStart"/>
      <w:r w:rsidR="005141F9" w:rsidRPr="007D4219">
        <w:rPr>
          <w:sz w:val="22"/>
          <w:szCs w:val="22"/>
        </w:rPr>
        <w:t>Славнефть</w:t>
      </w:r>
      <w:proofErr w:type="spellEnd"/>
      <w:r w:rsidR="005141F9" w:rsidRPr="007D4219">
        <w:rPr>
          <w:sz w:val="22"/>
          <w:szCs w:val="22"/>
        </w:rPr>
        <w:t>-ЯНОС”,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которым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проводится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хозяйственная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операция.</w:t>
      </w:r>
    </w:p>
    <w:p w:rsidR="005141F9" w:rsidRPr="007D4219" w:rsidRDefault="002B5E26" w:rsidP="00D46B14">
      <w:p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7E6B14" w:rsidRPr="007D4219">
        <w:rPr>
          <w:sz w:val="22"/>
          <w:szCs w:val="22"/>
        </w:rPr>
        <w:t>5.</w:t>
      </w:r>
      <w:r w:rsidR="00D46B14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7E6B14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производится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ранее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поступления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расчетный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счет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оказанные</w:t>
      </w:r>
      <w:r w:rsidR="007D4219">
        <w:rPr>
          <w:sz w:val="22"/>
          <w:szCs w:val="22"/>
        </w:rPr>
        <w:t xml:space="preserve"> </w:t>
      </w:r>
      <w:r w:rsidR="007E6B14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месяце,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предшествующем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месяцу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оплаты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услуги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(электроэнергия,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связь,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подача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воды,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пара,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вывоз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мусора,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предоставление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транспорта,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аренда,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штрафы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др.),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числе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оказанные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другим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действующим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договорам.</w:t>
      </w:r>
    </w:p>
    <w:p w:rsidR="005141F9" w:rsidRPr="007D4219" w:rsidRDefault="002B5E26" w:rsidP="00D46B14">
      <w:pPr>
        <w:tabs>
          <w:tab w:val="left" w:pos="284"/>
          <w:tab w:val="left" w:pos="426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8.</w:t>
      </w:r>
      <w:r w:rsidR="007E6B14" w:rsidRPr="007D4219">
        <w:rPr>
          <w:sz w:val="22"/>
          <w:szCs w:val="22"/>
        </w:rPr>
        <w:t>6.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окончании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действия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30-ти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составляют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двусторонний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окончательный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акт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сверки</w:t>
      </w:r>
      <w:r w:rsidR="00B46732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обязательным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указанием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факта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сторонами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всех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обязательств.</w:t>
      </w:r>
    </w:p>
    <w:p w:rsidR="005141F9" w:rsidRPr="007D4219" w:rsidRDefault="005141F9" w:rsidP="005141F9">
      <w:pPr>
        <w:keepNext/>
        <w:ind w:firstLine="348"/>
        <w:jc w:val="center"/>
        <w:outlineLvl w:val="1"/>
        <w:rPr>
          <w:b/>
          <w:bCs/>
          <w:iCs/>
          <w:sz w:val="22"/>
          <w:szCs w:val="22"/>
        </w:rPr>
      </w:pPr>
    </w:p>
    <w:p w:rsidR="005141F9" w:rsidRPr="007D4219" w:rsidRDefault="007D4219" w:rsidP="005141F9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A50422" w:rsidRPr="007D4219">
        <w:rPr>
          <w:b/>
          <w:bCs/>
          <w:sz w:val="22"/>
          <w:szCs w:val="22"/>
        </w:rPr>
        <w:t>9</w:t>
      </w:r>
      <w:r w:rsidR="005141F9" w:rsidRPr="007D421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BA2B16" w:rsidRPr="007D4219">
        <w:rPr>
          <w:b/>
          <w:bCs/>
          <w:sz w:val="22"/>
          <w:szCs w:val="22"/>
        </w:rPr>
        <w:t>Н</w:t>
      </w:r>
      <w:r w:rsidR="005141F9" w:rsidRPr="007D4219">
        <w:rPr>
          <w:b/>
          <w:bCs/>
          <w:sz w:val="22"/>
          <w:szCs w:val="22"/>
        </w:rPr>
        <w:t>адзор</w:t>
      </w:r>
      <w:r>
        <w:rPr>
          <w:b/>
          <w:bCs/>
          <w:sz w:val="22"/>
          <w:szCs w:val="22"/>
        </w:rPr>
        <w:t xml:space="preserve"> </w:t>
      </w:r>
      <w:r w:rsidR="005141F9" w:rsidRPr="007D4219">
        <w:rPr>
          <w:b/>
          <w:bCs/>
          <w:sz w:val="22"/>
          <w:szCs w:val="22"/>
        </w:rPr>
        <w:t>Заказчика</w:t>
      </w:r>
      <w:r>
        <w:rPr>
          <w:b/>
          <w:bCs/>
          <w:sz w:val="22"/>
          <w:szCs w:val="22"/>
        </w:rPr>
        <w:t xml:space="preserve"> </w:t>
      </w:r>
      <w:r w:rsidR="005141F9" w:rsidRPr="007D4219">
        <w:rPr>
          <w:b/>
          <w:bCs/>
          <w:sz w:val="22"/>
          <w:szCs w:val="22"/>
        </w:rPr>
        <w:t>за</w:t>
      </w:r>
      <w:r>
        <w:rPr>
          <w:b/>
          <w:bCs/>
          <w:sz w:val="22"/>
          <w:szCs w:val="22"/>
        </w:rPr>
        <w:t xml:space="preserve"> </w:t>
      </w:r>
      <w:r w:rsidR="005141F9" w:rsidRPr="007D4219">
        <w:rPr>
          <w:b/>
          <w:bCs/>
          <w:sz w:val="22"/>
          <w:szCs w:val="22"/>
        </w:rPr>
        <w:t>исполнением</w:t>
      </w:r>
      <w:r>
        <w:rPr>
          <w:b/>
          <w:bCs/>
          <w:sz w:val="22"/>
          <w:szCs w:val="22"/>
        </w:rPr>
        <w:t xml:space="preserve"> </w:t>
      </w:r>
      <w:r w:rsidR="005141F9" w:rsidRPr="007D4219">
        <w:rPr>
          <w:b/>
          <w:bCs/>
          <w:sz w:val="22"/>
          <w:szCs w:val="22"/>
        </w:rPr>
        <w:t>договора</w:t>
      </w:r>
      <w:r w:rsidR="00974034" w:rsidRPr="007D4219">
        <w:rPr>
          <w:b/>
          <w:bCs/>
          <w:sz w:val="22"/>
          <w:szCs w:val="22"/>
        </w:rPr>
        <w:t>.</w:t>
      </w:r>
    </w:p>
    <w:p w:rsidR="005141F9" w:rsidRPr="007D4219" w:rsidRDefault="00A50422" w:rsidP="00D46B1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9.</w:t>
      </w:r>
      <w:r w:rsidR="00BA2B16" w:rsidRPr="007D4219">
        <w:rPr>
          <w:sz w:val="22"/>
          <w:szCs w:val="22"/>
        </w:rPr>
        <w:t>1</w:t>
      </w:r>
      <w:r w:rsidR="005141F9" w:rsidRPr="007D4219">
        <w:rPr>
          <w:sz w:val="22"/>
          <w:szCs w:val="22"/>
        </w:rPr>
        <w:t>.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Заказчик,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выполняя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работы,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которые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оказывают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влияние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безопасность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объектов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капитального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строительства,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вмешиваясь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оперативно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хозяйственную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деятельность</w:t>
      </w:r>
      <w:r w:rsidR="007D4219">
        <w:rPr>
          <w:sz w:val="22"/>
          <w:szCs w:val="22"/>
        </w:rPr>
        <w:t xml:space="preserve"> </w:t>
      </w:r>
      <w:r w:rsidR="007E6B14" w:rsidRPr="007D4219">
        <w:rPr>
          <w:sz w:val="22"/>
          <w:szCs w:val="22"/>
        </w:rPr>
        <w:t>П</w:t>
      </w:r>
      <w:r w:rsidR="005141F9"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осуществлять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надзор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ходом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качеством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выполняемых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соблюдением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сроков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5141F9" w:rsidRPr="007D4219">
        <w:rPr>
          <w:sz w:val="22"/>
          <w:szCs w:val="22"/>
        </w:rPr>
        <w:t>выполнения</w:t>
      </w:r>
      <w:r w:rsidR="00FE638D" w:rsidRPr="007D4219">
        <w:rPr>
          <w:sz w:val="22"/>
          <w:szCs w:val="22"/>
        </w:rPr>
        <w:t>.</w:t>
      </w:r>
    </w:p>
    <w:p w:rsidR="005141F9" w:rsidRPr="007D4219" w:rsidRDefault="005141F9" w:rsidP="005141F9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</w:p>
    <w:p w:rsidR="00D660FC" w:rsidRPr="007D4219" w:rsidRDefault="007D4219" w:rsidP="007D4219">
      <w:pPr>
        <w:pStyle w:val="aff9"/>
        <w:keepNext/>
        <w:ind w:left="720"/>
        <w:contextualSpacing/>
        <w:jc w:val="center"/>
        <w:outlineLvl w:val="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A50422" w:rsidRPr="007D4219">
        <w:rPr>
          <w:b/>
          <w:bCs/>
          <w:sz w:val="22"/>
          <w:szCs w:val="22"/>
        </w:rPr>
        <w:t>10</w:t>
      </w:r>
      <w:r w:rsidR="005141F9" w:rsidRPr="007D421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Расторжение</w:t>
      </w:r>
      <w:r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договора</w:t>
      </w:r>
      <w:r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(отказ</w:t>
      </w:r>
      <w:r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от</w:t>
      </w:r>
      <w:r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договора)</w:t>
      </w:r>
    </w:p>
    <w:p w:rsidR="00D660FC" w:rsidRPr="007D4219" w:rsidRDefault="005141F9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</w:t>
      </w:r>
      <w:r w:rsidR="003B28B9" w:rsidRPr="007D4219">
        <w:rPr>
          <w:sz w:val="22"/>
          <w:szCs w:val="22"/>
        </w:rPr>
        <w:t>0</w:t>
      </w:r>
      <w:r w:rsidRPr="007D4219">
        <w:rPr>
          <w:sz w:val="22"/>
          <w:szCs w:val="22"/>
        </w:rPr>
        <w:t>.1.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выполнит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свои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обязательства,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предусмотренные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договором,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приведет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задержке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то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имеет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право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продление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соответствующий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период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освобождение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период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уплаты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неустойки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обязательств.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должны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принять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необходимые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меры,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предотвращающие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дополнительные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расходы.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возникнут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дополнительные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расходы,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вызванные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невыполнением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ненадлежащим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выполнением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Заказчиком,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он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трехдневный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письменно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сообщить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расходов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подтвердить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документально.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заключают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соглашение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сроках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форме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возмещения.</w:t>
      </w:r>
    </w:p>
    <w:p w:rsidR="00D660FC" w:rsidRPr="007D4219" w:rsidRDefault="009D5741" w:rsidP="007D4219">
      <w:pPr>
        <w:pStyle w:val="aff9"/>
        <w:tabs>
          <w:tab w:val="left" w:pos="0"/>
        </w:tabs>
        <w:ind w:left="0"/>
        <w:contextualSpacing/>
        <w:jc w:val="both"/>
        <w:outlineLvl w:val="2"/>
        <w:rPr>
          <w:sz w:val="22"/>
          <w:szCs w:val="22"/>
        </w:rPr>
      </w:pPr>
      <w:bookmarkStart w:id="9" w:name="_Ref471996291"/>
      <w:r w:rsidRPr="007D4219">
        <w:rPr>
          <w:sz w:val="22"/>
          <w:szCs w:val="22"/>
        </w:rPr>
        <w:t>10.2.</w:t>
      </w:r>
      <w:r w:rsidR="00D46B14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одностороннем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порядке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письменным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уведомлением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предстоящем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5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может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расторгнуть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следующих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случаях:</w:t>
      </w:r>
      <w:bookmarkEnd w:id="9"/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Задержки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начала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приостановки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зависящим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Заказчика;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По</w:t>
      </w:r>
      <w:r w:rsidRPr="007D4219">
        <w:rPr>
          <w:sz w:val="22"/>
          <w:szCs w:val="22"/>
        </w:rPr>
        <w:t>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месяц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зависящим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перечисленных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графике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работ;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lastRenderedPageBreak/>
        <w:t>Несоблюдения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качеству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исправление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соответствующих,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некачественно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влечет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задержку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против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календарным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планом/графиком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работ;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Аннулирования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свидетельства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допуске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оказывающим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влияние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капитального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строительства,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чего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будет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работы;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Несоблюдения</w:t>
      </w:r>
      <w:r w:rsidR="007D4219">
        <w:rPr>
          <w:sz w:val="22"/>
          <w:szCs w:val="22"/>
        </w:rPr>
        <w:t xml:space="preserve"> </w:t>
      </w:r>
      <w:r w:rsidR="009D5741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области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труда,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охраны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природы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промышленной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безопасности.</w:t>
      </w:r>
    </w:p>
    <w:p w:rsidR="002374C1" w:rsidRPr="007D4219" w:rsidRDefault="002374C1" w:rsidP="002374C1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случаях,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пунктом,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привлечь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договором;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этом,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будет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выше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согласованной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договором,</w:t>
      </w:r>
      <w:r w:rsidR="007D4219">
        <w:rPr>
          <w:sz w:val="22"/>
          <w:szCs w:val="22"/>
        </w:rPr>
        <w:t xml:space="preserve"> </w:t>
      </w:r>
      <w:r w:rsidR="00B16CDC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возместить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понесенные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последним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убытки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виде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разницы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работ.</w:t>
      </w:r>
    </w:p>
    <w:p w:rsidR="002374C1" w:rsidRPr="007D4219" w:rsidRDefault="002374C1" w:rsidP="002374C1">
      <w:pPr>
        <w:tabs>
          <w:tab w:val="num" w:pos="1080"/>
          <w:tab w:val="num" w:pos="1200"/>
        </w:tabs>
        <w:ind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расторжения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основаниям,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пунктом,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90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оплатить</w:t>
      </w:r>
      <w:r w:rsidR="007D4219">
        <w:rPr>
          <w:sz w:val="22"/>
          <w:szCs w:val="22"/>
        </w:rPr>
        <w:t xml:space="preserve"> </w:t>
      </w:r>
      <w:r w:rsidR="00B16CDC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фактически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понесенные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расходы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(пропорционально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переданному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связи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пределах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договору.</w:t>
      </w:r>
      <w:r w:rsidR="007D4219">
        <w:rPr>
          <w:sz w:val="22"/>
          <w:szCs w:val="22"/>
        </w:rPr>
        <w:t xml:space="preserve"> </w:t>
      </w:r>
      <w:r w:rsidR="00B16CDC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возмещения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убытков,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расторжением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названному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основанию.</w:t>
      </w:r>
    </w:p>
    <w:p w:rsidR="00D660FC" w:rsidRPr="007D4219" w:rsidRDefault="00B16CDC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10.3.</w:t>
      </w:r>
      <w:r w:rsidR="00D46B14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основаниям,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предусмотренным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</w:t>
      </w:r>
      <w:r w:rsidR="00701911" w:rsidRPr="007D4219">
        <w:rPr>
          <w:sz w:val="22"/>
          <w:szCs w:val="22"/>
        </w:rPr>
        <w:t>10.1</w:t>
      </w:r>
      <w:r w:rsidR="002374C1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определяют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физические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объемы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момент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подлежащую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уплате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сумму.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придут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соглашению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указанным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параметрам,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фактически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понесенных</w:t>
      </w:r>
      <w:r w:rsidR="007D4219">
        <w:rPr>
          <w:sz w:val="22"/>
          <w:szCs w:val="22"/>
        </w:rPr>
        <w:t xml:space="preserve"> </w:t>
      </w:r>
      <w:r w:rsidR="000C6D19" w:rsidRPr="007D4219">
        <w:rPr>
          <w:sz w:val="22"/>
          <w:szCs w:val="22"/>
        </w:rPr>
        <w:t>По</w:t>
      </w:r>
      <w:r w:rsidR="002374C1" w:rsidRPr="007D4219">
        <w:rPr>
          <w:sz w:val="22"/>
          <w:szCs w:val="22"/>
        </w:rPr>
        <w:t>дрядчиком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расходов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(пропорционально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выполненному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переданному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результату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работ)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связи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исполнением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будет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определяться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Ярославской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лабораторией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судебных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экспертиз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основании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данных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физических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объемах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но,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всяком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пределах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пропорционально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объему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работ.</w:t>
      </w:r>
    </w:p>
    <w:p w:rsidR="00D660FC" w:rsidRPr="007D4219" w:rsidRDefault="000C6D19" w:rsidP="007D4219">
      <w:pPr>
        <w:pStyle w:val="aff9"/>
        <w:tabs>
          <w:tab w:val="left" w:pos="0"/>
        </w:tabs>
        <w:ind w:left="0"/>
        <w:contextualSpacing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10.4.</w:t>
      </w:r>
      <w:r w:rsidR="00D46B14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любое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время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сдачи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результата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условии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предварительного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письменного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уведомления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30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одностороннем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порядке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отказаться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(исполнения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договора),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ст.450.1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ГК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РФ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влечет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расторжение.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оплачивает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2374C1" w:rsidRPr="007D4219">
        <w:rPr>
          <w:sz w:val="22"/>
          <w:szCs w:val="22"/>
        </w:rPr>
        <w:t>дрядчику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работы,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уведомления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отказе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договора.</w:t>
      </w:r>
    </w:p>
    <w:p w:rsidR="00D660FC" w:rsidRPr="007D4219" w:rsidRDefault="000C6D19" w:rsidP="007D4219">
      <w:pPr>
        <w:pStyle w:val="aff9"/>
        <w:tabs>
          <w:tab w:val="left" w:pos="0"/>
        </w:tabs>
        <w:ind w:left="0"/>
        <w:contextualSpacing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10.5.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одностороннем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порядке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письменным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уведомлением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предстоящем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30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расторгнуть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следующих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случаях: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Систематической,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двух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подряд,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просрочки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оплаты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месяц;</w:t>
      </w:r>
    </w:p>
    <w:p w:rsidR="002374C1" w:rsidRPr="007D4219" w:rsidRDefault="002374C1" w:rsidP="002374C1">
      <w:pPr>
        <w:numPr>
          <w:ilvl w:val="0"/>
          <w:numId w:val="8"/>
        </w:numPr>
        <w:tabs>
          <w:tab w:val="num" w:pos="1080"/>
          <w:tab w:val="num" w:pos="1200"/>
        </w:tabs>
        <w:ind w:left="0" w:firstLine="426"/>
        <w:jc w:val="both"/>
        <w:outlineLvl w:val="2"/>
        <w:rPr>
          <w:sz w:val="22"/>
          <w:szCs w:val="22"/>
        </w:rPr>
      </w:pPr>
      <w:r w:rsidRPr="007D4219">
        <w:rPr>
          <w:sz w:val="22"/>
          <w:szCs w:val="22"/>
        </w:rPr>
        <w:t>Остановки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причинам,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зависящим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0C6D19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превышающий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3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последовательных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месяца.</w:t>
      </w:r>
    </w:p>
    <w:p w:rsidR="002374C1" w:rsidRPr="007D4219" w:rsidRDefault="002374C1" w:rsidP="002374C1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D660FC" w:rsidRPr="007D4219" w:rsidRDefault="00B76F78" w:rsidP="007D4219">
      <w:pPr>
        <w:pStyle w:val="aff9"/>
        <w:keepNext/>
        <w:ind w:left="720"/>
        <w:contextualSpacing/>
        <w:jc w:val="center"/>
        <w:outlineLvl w:val="1"/>
        <w:rPr>
          <w:b/>
          <w:bCs/>
          <w:sz w:val="22"/>
          <w:szCs w:val="22"/>
        </w:rPr>
      </w:pPr>
      <w:r w:rsidRPr="007D4219">
        <w:rPr>
          <w:b/>
          <w:bCs/>
          <w:sz w:val="22"/>
          <w:szCs w:val="22"/>
        </w:rPr>
        <w:t>11.</w:t>
      </w:r>
      <w:r w:rsidR="007D4219">
        <w:rPr>
          <w:b/>
          <w:bCs/>
          <w:sz w:val="22"/>
          <w:szCs w:val="22"/>
        </w:rPr>
        <w:t xml:space="preserve"> </w:t>
      </w:r>
      <w:r w:rsidR="002374C1" w:rsidRPr="007D4219">
        <w:rPr>
          <w:b/>
          <w:bCs/>
          <w:sz w:val="22"/>
          <w:szCs w:val="22"/>
        </w:rPr>
        <w:t>Ответственность</w:t>
      </w:r>
    </w:p>
    <w:p w:rsidR="00D660FC" w:rsidRPr="007D4219" w:rsidRDefault="00B76F7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11.1.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2374C1" w:rsidRPr="007D4219">
        <w:rPr>
          <w:sz w:val="22"/>
          <w:szCs w:val="22"/>
        </w:rPr>
        <w:t>дрядчиком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окончания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он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неустойку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0,1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%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менее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50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000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руб.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просрочки.</w:t>
      </w:r>
    </w:p>
    <w:p w:rsidR="002374C1" w:rsidRPr="007D4219" w:rsidRDefault="002374C1" w:rsidP="002374C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несвоевременного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B76F78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отдельных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этапов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(т.е.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видов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Графиком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соответствующими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документами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дополнительным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соглашениям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неустойку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0,1%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невыполненных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000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просрочки.</w:t>
      </w:r>
    </w:p>
    <w:p w:rsidR="00D660FC" w:rsidRPr="007D4219" w:rsidRDefault="00B76F7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11.2.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задержку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расчетов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неустойку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0,1%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просрочки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подлежащих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оплате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неоплаченных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10%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просроченной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суммы.</w:t>
      </w:r>
    </w:p>
    <w:p w:rsidR="00D660FC" w:rsidRPr="007D4219" w:rsidRDefault="00B76F7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11.3.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расторжения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вине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одрядчика,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числе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основаниям,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предусмотренным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п.</w:t>
      </w:r>
      <w:r w:rsidR="006B5431" w:rsidRPr="007D4219">
        <w:rPr>
          <w:sz w:val="22"/>
          <w:szCs w:val="22"/>
        </w:rPr>
        <w:t>10.2.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штраф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925D86" w:rsidRPr="007D4219">
        <w:rPr>
          <w:sz w:val="22"/>
          <w:szCs w:val="22"/>
        </w:rPr>
        <w:t>2</w:t>
      </w:r>
      <w:r w:rsidR="002374C1" w:rsidRPr="007D4219">
        <w:rPr>
          <w:sz w:val="22"/>
          <w:szCs w:val="22"/>
        </w:rPr>
        <w:t>0%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указанной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п.</w:t>
      </w:r>
      <w:r w:rsidR="006B5431" w:rsidRPr="007D4219">
        <w:rPr>
          <w:sz w:val="22"/>
          <w:szCs w:val="22"/>
        </w:rPr>
        <w:t>2.1.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</w:p>
    <w:p w:rsidR="00D660FC" w:rsidRPr="007D4219" w:rsidRDefault="00B76F78" w:rsidP="007D4219">
      <w:pPr>
        <w:pStyle w:val="aff9"/>
        <w:tabs>
          <w:tab w:val="left" w:pos="0"/>
        </w:tabs>
        <w:ind w:left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11.4.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неполного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некачественного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контроля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выполнени</w:t>
      </w:r>
      <w:r w:rsidRPr="007D4219">
        <w:rPr>
          <w:sz w:val="22"/>
          <w:szCs w:val="22"/>
        </w:rPr>
        <w:t>ем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Генподрядчика</w:t>
      </w:r>
      <w:r w:rsidR="002374C1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результате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чего:</w:t>
      </w:r>
    </w:p>
    <w:p w:rsidR="002374C1" w:rsidRPr="007D4219" w:rsidRDefault="002374C1" w:rsidP="002374C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часть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выполнялась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переделывалась</w:t>
      </w:r>
      <w:r w:rsidR="007D4219">
        <w:rPr>
          <w:sz w:val="22"/>
          <w:szCs w:val="22"/>
        </w:rPr>
        <w:t xml:space="preserve"> </w:t>
      </w:r>
      <w:proofErr w:type="gramStart"/>
      <w:r w:rsidRPr="007D4219">
        <w:rPr>
          <w:sz w:val="22"/>
          <w:szCs w:val="22"/>
        </w:rPr>
        <w:t>Генподрядчиком</w:t>
      </w:r>
      <w:proofErr w:type="gramEnd"/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сдачи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Заказчику,</w:t>
      </w:r>
    </w:p>
    <w:p w:rsidR="002374C1" w:rsidRPr="007D4219" w:rsidRDefault="002374C1" w:rsidP="002374C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-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имел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место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простой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останов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объекта,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авария,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инцидент,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производственная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неполадка,</w:t>
      </w:r>
    </w:p>
    <w:p w:rsidR="00D660FC" w:rsidRPr="007D4219" w:rsidRDefault="00B76F78" w:rsidP="007D4219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неустойку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0,1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%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стоимости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менее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50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000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руб.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таких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и/или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полный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неполный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простоя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останова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объекта.</w:t>
      </w:r>
    </w:p>
    <w:p w:rsidR="00D660FC" w:rsidRPr="007D4219" w:rsidRDefault="00B76F78" w:rsidP="007D4219">
      <w:pPr>
        <w:tabs>
          <w:tab w:val="left" w:pos="0"/>
        </w:tabs>
        <w:jc w:val="both"/>
        <w:rPr>
          <w:rFonts w:cs="Arial"/>
          <w:sz w:val="22"/>
          <w:szCs w:val="22"/>
        </w:rPr>
      </w:pPr>
      <w:r w:rsidRPr="007D4219">
        <w:rPr>
          <w:sz w:val="22"/>
          <w:szCs w:val="22"/>
        </w:rPr>
        <w:lastRenderedPageBreak/>
        <w:t>11.5.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случае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нарушения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</w:t>
      </w:r>
      <w:r w:rsidR="002374C1" w:rsidRPr="007D4219">
        <w:rPr>
          <w:rFonts w:cs="Arial"/>
          <w:sz w:val="22"/>
          <w:szCs w:val="22"/>
        </w:rPr>
        <w:t>одрядчиком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согласованного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срока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устранения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дефектов,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выявленных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течение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гарантийного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срока,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</w:t>
      </w:r>
      <w:r w:rsidR="002374C1" w:rsidRPr="007D4219">
        <w:rPr>
          <w:rFonts w:cs="Arial"/>
          <w:sz w:val="22"/>
          <w:szCs w:val="22"/>
        </w:rPr>
        <w:t>одрядчик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уплачивает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Заказчику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штраф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размере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размере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0,1%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от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стоимости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работ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по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договору,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но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proofErr w:type="gramStart"/>
      <w:r w:rsidR="002374C1" w:rsidRPr="007D4219">
        <w:rPr>
          <w:rFonts w:cs="Arial"/>
          <w:sz w:val="22"/>
          <w:szCs w:val="22"/>
        </w:rPr>
        <w:t>менее</w:t>
      </w:r>
      <w:r w:rsidR="007D4219">
        <w:rPr>
          <w:rFonts w:cs="Arial"/>
          <w:sz w:val="22"/>
          <w:szCs w:val="22"/>
        </w:rPr>
        <w:t xml:space="preserve">  </w:t>
      </w:r>
      <w:r w:rsidR="002374C1" w:rsidRPr="007D4219">
        <w:rPr>
          <w:rFonts w:cs="Arial"/>
          <w:sz w:val="22"/>
          <w:szCs w:val="22"/>
        </w:rPr>
        <w:t>50</w:t>
      </w:r>
      <w:proofErr w:type="gramEnd"/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000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руб.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за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каждый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день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просрочки,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а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всего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(независимо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от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количества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таких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дней)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менее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100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000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руб.</w:t>
      </w:r>
    </w:p>
    <w:p w:rsidR="00D660FC" w:rsidRPr="007D4219" w:rsidRDefault="00B76F78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rFonts w:cs="Arial"/>
          <w:sz w:val="22"/>
          <w:szCs w:val="22"/>
        </w:rPr>
        <w:t>11.6.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пунктов</w:t>
      </w:r>
      <w:r w:rsidR="007D4219">
        <w:rPr>
          <w:sz w:val="22"/>
          <w:szCs w:val="22"/>
        </w:rPr>
        <w:t xml:space="preserve"> </w:t>
      </w:r>
      <w:r w:rsidR="00572BDB" w:rsidRPr="007D4219">
        <w:rPr>
          <w:sz w:val="22"/>
          <w:szCs w:val="22"/>
        </w:rPr>
        <w:t>3.</w:t>
      </w:r>
      <w:proofErr w:type="gramStart"/>
      <w:r w:rsidR="00572BDB" w:rsidRPr="007D4219">
        <w:rPr>
          <w:sz w:val="22"/>
          <w:szCs w:val="22"/>
        </w:rPr>
        <w:t>4.-</w:t>
      </w:r>
      <w:proofErr w:type="gramEnd"/>
      <w:r w:rsidR="007D4219">
        <w:rPr>
          <w:sz w:val="22"/>
          <w:szCs w:val="22"/>
        </w:rPr>
        <w:t xml:space="preserve"> </w:t>
      </w:r>
      <w:r w:rsidR="00572BDB" w:rsidRPr="007D4219">
        <w:rPr>
          <w:sz w:val="22"/>
          <w:szCs w:val="22"/>
        </w:rPr>
        <w:t>3.5.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572BDB"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обязуется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уплатить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штраф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определяемом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согласно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Приложению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№</w:t>
      </w:r>
      <w:r w:rsidR="007D4219">
        <w:rPr>
          <w:sz w:val="22"/>
          <w:szCs w:val="22"/>
        </w:rPr>
        <w:t xml:space="preserve"> </w:t>
      </w:r>
      <w:r w:rsidR="00572BDB" w:rsidRPr="007D4219">
        <w:rPr>
          <w:sz w:val="22"/>
          <w:szCs w:val="22"/>
        </w:rPr>
        <w:t>3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договору.</w:t>
      </w:r>
    </w:p>
    <w:p w:rsidR="00D660FC" w:rsidRPr="007D4219" w:rsidRDefault="00572BDB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11.7.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несвоевременной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сдачи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пропусков,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выданных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Работникам,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выплачивает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штраф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1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500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рублей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несданный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(несвоевременно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сданный)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пропуск.</w:t>
      </w:r>
    </w:p>
    <w:p w:rsidR="00D660FC" w:rsidRPr="007D4219" w:rsidRDefault="00572BDB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11.8.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предусмотренного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пунктом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3.15.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освобождения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помещения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и/или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территории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уплачивает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время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просрочки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неустойку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размере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5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000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руб.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каждый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день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просрочки.</w:t>
      </w:r>
    </w:p>
    <w:p w:rsidR="00D660FC" w:rsidRPr="007D4219" w:rsidRDefault="00572BDB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11.9.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случае,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нарушение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пункта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выполняет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работ</w:t>
      </w:r>
      <w:r w:rsidRPr="007D4219">
        <w:rPr>
          <w:sz w:val="22"/>
          <w:szCs w:val="22"/>
        </w:rPr>
        <w:t>ы</w:t>
      </w:r>
      <w:r w:rsidR="002374C1" w:rsidRPr="007D4219">
        <w:rPr>
          <w:sz w:val="22"/>
          <w:szCs w:val="22"/>
        </w:rPr>
        <w:t>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выполнения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которых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требуется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наличие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допуска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саморегулируемой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организации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иное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разрешение,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отсутствие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такого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допуска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(разрешения),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результате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чего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привлекается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ответственности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(административной,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гражданско-правовой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др.),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</w:t>
      </w:r>
      <w:r w:rsidR="002374C1"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обязан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возместить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Заказчику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все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понесенные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либо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предъявленные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этой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связи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расходы.</w:t>
      </w:r>
    </w:p>
    <w:p w:rsidR="00D660FC" w:rsidRPr="007D4219" w:rsidRDefault="00AC53D9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11.10.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Претензии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подлежат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рассмотрению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15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дня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получения.</w:t>
      </w:r>
    </w:p>
    <w:p w:rsidR="00D660FC" w:rsidRPr="007D4219" w:rsidRDefault="002374C1" w:rsidP="007D4219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Суммы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ответственности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подлежат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уплате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15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претензии.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взыскать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неустойки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путем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зачета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встречных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однородных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уменьшения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образом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сумм,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подлежащих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выплате</w:t>
      </w:r>
      <w:r w:rsidR="007D4219">
        <w:rPr>
          <w:sz w:val="22"/>
          <w:szCs w:val="22"/>
        </w:rPr>
        <w:t xml:space="preserve"> </w:t>
      </w:r>
      <w:r w:rsidR="00AC53D9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одрядчику.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Зачёт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допускается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ранее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истечения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предусмотренного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статьёй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рассмотрение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претензии.</w:t>
      </w:r>
    </w:p>
    <w:p w:rsidR="00D660FC" w:rsidRPr="007D4219" w:rsidRDefault="00AC53D9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11.11.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Неурегулированные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споры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разногласия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представляются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рассмотрение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Арбитражного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суда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Ярославской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области.</w:t>
      </w:r>
    </w:p>
    <w:p w:rsidR="00D660FC" w:rsidRPr="007D4219" w:rsidRDefault="00AC53D9" w:rsidP="007D4219">
      <w:pPr>
        <w:tabs>
          <w:tab w:val="left" w:pos="0"/>
        </w:tabs>
        <w:jc w:val="both"/>
        <w:rPr>
          <w:sz w:val="22"/>
          <w:szCs w:val="22"/>
        </w:rPr>
      </w:pPr>
      <w:r w:rsidRPr="007D4219">
        <w:rPr>
          <w:sz w:val="22"/>
          <w:szCs w:val="22"/>
        </w:rPr>
        <w:t>11.12.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К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отношениям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сторон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применяется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законодательство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Российской</w:t>
      </w:r>
      <w:r w:rsidR="007D4219">
        <w:rPr>
          <w:sz w:val="22"/>
          <w:szCs w:val="22"/>
        </w:rPr>
        <w:t xml:space="preserve"> </w:t>
      </w:r>
      <w:r w:rsidR="002374C1" w:rsidRPr="007D4219">
        <w:rPr>
          <w:sz w:val="22"/>
          <w:szCs w:val="22"/>
        </w:rPr>
        <w:t>Федерации.</w:t>
      </w:r>
    </w:p>
    <w:p w:rsidR="002374C1" w:rsidRPr="007D4219" w:rsidRDefault="002374C1" w:rsidP="002374C1">
      <w:pPr>
        <w:jc w:val="center"/>
        <w:rPr>
          <w:b/>
          <w:sz w:val="22"/>
          <w:szCs w:val="22"/>
        </w:rPr>
      </w:pPr>
    </w:p>
    <w:p w:rsidR="00D660FC" w:rsidRPr="007D4219" w:rsidRDefault="002374C1" w:rsidP="00211979">
      <w:pPr>
        <w:pStyle w:val="aff9"/>
        <w:numPr>
          <w:ilvl w:val="0"/>
          <w:numId w:val="39"/>
        </w:numPr>
        <w:tabs>
          <w:tab w:val="left" w:pos="426"/>
        </w:tabs>
        <w:ind w:left="0" w:firstLine="0"/>
        <w:contextualSpacing/>
        <w:jc w:val="center"/>
        <w:rPr>
          <w:b/>
          <w:sz w:val="22"/>
          <w:szCs w:val="22"/>
        </w:rPr>
      </w:pPr>
      <w:r w:rsidRPr="007D4219">
        <w:rPr>
          <w:b/>
          <w:sz w:val="22"/>
          <w:szCs w:val="22"/>
        </w:rPr>
        <w:t>Прочие</w:t>
      </w:r>
      <w:r w:rsidR="007D4219">
        <w:rPr>
          <w:b/>
          <w:sz w:val="22"/>
          <w:szCs w:val="22"/>
        </w:rPr>
        <w:t xml:space="preserve"> </w:t>
      </w:r>
      <w:r w:rsidRPr="007D4219">
        <w:rPr>
          <w:b/>
          <w:sz w:val="22"/>
          <w:szCs w:val="22"/>
        </w:rPr>
        <w:t>условия</w:t>
      </w:r>
    </w:p>
    <w:p w:rsidR="00D660FC" w:rsidRPr="007D4219" w:rsidRDefault="002374C1" w:rsidP="00167324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jc w:val="both"/>
        <w:rPr>
          <w:rFonts w:cs="Arial"/>
          <w:sz w:val="22"/>
          <w:szCs w:val="22"/>
        </w:rPr>
      </w:pPr>
      <w:r w:rsidRPr="007D4219">
        <w:rPr>
          <w:rFonts w:cs="Arial"/>
          <w:sz w:val="22"/>
          <w:szCs w:val="22"/>
        </w:rPr>
        <w:t>Условия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настоящего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Договора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являются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конфиденциальными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Стороны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обязуются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разглашать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условия,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как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течение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срока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действия,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так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последующие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2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года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момента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прекращения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действия,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за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исключением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разглашения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условий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обоснованным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законным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требованиям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лиц,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указанных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п.</w:t>
      </w:r>
      <w:r w:rsidR="00D660FC" w:rsidRPr="007D4219">
        <w:fldChar w:fldCharType="begin"/>
      </w:r>
      <w:r w:rsidRPr="007D4219">
        <w:instrText xml:space="preserve"> REF _Ref472002210 \r \h  \* MERGEFORMAT </w:instrText>
      </w:r>
      <w:r w:rsidR="00D660FC" w:rsidRPr="007D4219">
        <w:fldChar w:fldCharType="separate"/>
      </w:r>
      <w:r w:rsidR="00D660FC" w:rsidRPr="007D4219">
        <w:rPr>
          <w:rFonts w:cs="Arial"/>
          <w:sz w:val="22"/>
          <w:szCs w:val="22"/>
        </w:rPr>
        <w:t>12.4</w:t>
      </w:r>
      <w:r w:rsidR="00D660FC" w:rsidRPr="007D4219">
        <w:fldChar w:fldCharType="end"/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настоящего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Договора.</w:t>
      </w:r>
    </w:p>
    <w:p w:rsidR="00D660FC" w:rsidRPr="007D4219" w:rsidRDefault="002374C1" w:rsidP="007D4219">
      <w:pPr>
        <w:pStyle w:val="aff9"/>
        <w:numPr>
          <w:ilvl w:val="1"/>
          <w:numId w:val="39"/>
        </w:numPr>
        <w:autoSpaceDE w:val="0"/>
        <w:autoSpaceDN w:val="0"/>
        <w:adjustRightInd w:val="0"/>
        <w:ind w:left="0" w:firstLine="0"/>
        <w:contextualSpacing/>
        <w:jc w:val="both"/>
        <w:rPr>
          <w:rFonts w:cs="Arial"/>
          <w:sz w:val="22"/>
          <w:szCs w:val="22"/>
        </w:rPr>
      </w:pPr>
      <w:r w:rsidRPr="007D4219">
        <w:rPr>
          <w:rFonts w:cs="Arial"/>
          <w:sz w:val="22"/>
          <w:szCs w:val="22"/>
        </w:rPr>
        <w:t>Если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иное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будет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установлено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соглашением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Сторон,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конфиденциальными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являются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все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получаемые</w:t>
      </w:r>
      <w:r w:rsidR="007D4219">
        <w:rPr>
          <w:rFonts w:cs="Arial"/>
          <w:sz w:val="22"/>
          <w:szCs w:val="22"/>
        </w:rPr>
        <w:t xml:space="preserve"> </w:t>
      </w:r>
      <w:r w:rsidR="00626274" w:rsidRPr="007D4219">
        <w:rPr>
          <w:rFonts w:cs="Arial"/>
          <w:sz w:val="22"/>
          <w:szCs w:val="22"/>
        </w:rPr>
        <w:t>П</w:t>
      </w:r>
      <w:r w:rsidRPr="007D4219">
        <w:rPr>
          <w:rFonts w:cs="Arial"/>
          <w:sz w:val="22"/>
          <w:szCs w:val="22"/>
        </w:rPr>
        <w:t>одрядчиком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Заказчиком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друг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от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друга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процессе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исполнения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Договора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сведения,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за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исключением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тех,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которые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без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участия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этих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Сторон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были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будут</w:t>
      </w:r>
      <w:r w:rsidR="007D4219">
        <w:rPr>
          <w:rFonts w:cs="Arial"/>
          <w:sz w:val="22"/>
          <w:szCs w:val="22"/>
        </w:rPr>
        <w:t xml:space="preserve"> </w:t>
      </w:r>
      <w:proofErr w:type="gramStart"/>
      <w:r w:rsidRPr="007D4219">
        <w:rPr>
          <w:rFonts w:cs="Arial"/>
          <w:sz w:val="22"/>
          <w:szCs w:val="22"/>
        </w:rPr>
        <w:t>опубликованы</w:t>
      </w:r>
      <w:proofErr w:type="gramEnd"/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распространены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официальных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(служебных)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источниках,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либо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стали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или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станут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известны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от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третьих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лиц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без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участия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Сторон.</w:t>
      </w:r>
    </w:p>
    <w:p w:rsidR="00D660FC" w:rsidRPr="007D4219" w:rsidRDefault="004F58DA" w:rsidP="007D4219">
      <w:pPr>
        <w:pStyle w:val="aff9"/>
        <w:numPr>
          <w:ilvl w:val="1"/>
          <w:numId w:val="39"/>
        </w:numPr>
        <w:autoSpaceDE w:val="0"/>
        <w:autoSpaceDN w:val="0"/>
        <w:adjustRightInd w:val="0"/>
        <w:ind w:left="0" w:firstLine="0"/>
        <w:contextualSpacing/>
        <w:jc w:val="both"/>
        <w:rPr>
          <w:rFonts w:cs="Arial"/>
          <w:sz w:val="22"/>
          <w:szCs w:val="22"/>
        </w:rPr>
      </w:pPr>
      <w:r w:rsidRPr="007D4219">
        <w:rPr>
          <w:rFonts w:cs="Arial"/>
          <w:sz w:val="22"/>
          <w:szCs w:val="22"/>
        </w:rPr>
        <w:t>П</w:t>
      </w:r>
      <w:r w:rsidR="002374C1" w:rsidRPr="007D4219">
        <w:rPr>
          <w:rFonts w:cs="Arial"/>
          <w:sz w:val="22"/>
          <w:szCs w:val="22"/>
        </w:rPr>
        <w:t>одрядчик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должен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без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предварительного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письменного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согласия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Заказчика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использовать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какие-либо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конфиденциальные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сведения,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кроме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как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целях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реализации</w:t>
      </w:r>
      <w:r w:rsidR="007D4219">
        <w:rPr>
          <w:rFonts w:cs="Arial"/>
          <w:sz w:val="22"/>
          <w:szCs w:val="22"/>
        </w:rPr>
        <w:t xml:space="preserve"> </w:t>
      </w:r>
      <w:r w:rsidR="002374C1" w:rsidRPr="007D4219">
        <w:rPr>
          <w:rFonts w:cs="Arial"/>
          <w:sz w:val="22"/>
          <w:szCs w:val="22"/>
        </w:rPr>
        <w:t>Договора.</w:t>
      </w:r>
    </w:p>
    <w:p w:rsidR="00D660FC" w:rsidRPr="007D4219" w:rsidRDefault="002374C1" w:rsidP="007D4219">
      <w:pPr>
        <w:pStyle w:val="aff9"/>
        <w:numPr>
          <w:ilvl w:val="1"/>
          <w:numId w:val="39"/>
        </w:numPr>
        <w:autoSpaceDE w:val="0"/>
        <w:autoSpaceDN w:val="0"/>
        <w:adjustRightInd w:val="0"/>
        <w:ind w:left="0" w:firstLine="0"/>
        <w:contextualSpacing/>
        <w:jc w:val="both"/>
        <w:rPr>
          <w:rFonts w:cs="Arial"/>
          <w:sz w:val="22"/>
          <w:szCs w:val="22"/>
        </w:rPr>
      </w:pPr>
      <w:bookmarkStart w:id="10" w:name="_Ref472002210"/>
      <w:r w:rsidRPr="007D4219">
        <w:rPr>
          <w:rFonts w:cs="Arial"/>
          <w:sz w:val="22"/>
          <w:szCs w:val="22"/>
        </w:rPr>
        <w:t>Не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считается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разглашением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условия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настоящего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Договора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сообщение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части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его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условий,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организациям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авторского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надзора,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налоговым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органам,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органам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архитектурно-строительного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надзора,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а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также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иным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органам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в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соответствии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с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действующим</w:t>
      </w:r>
      <w:r w:rsidR="007D4219">
        <w:rPr>
          <w:rFonts w:cs="Arial"/>
          <w:sz w:val="22"/>
          <w:szCs w:val="22"/>
        </w:rPr>
        <w:t xml:space="preserve"> </w:t>
      </w:r>
      <w:r w:rsidRPr="007D4219">
        <w:rPr>
          <w:rFonts w:cs="Arial"/>
          <w:sz w:val="22"/>
          <w:szCs w:val="22"/>
        </w:rPr>
        <w:t>законодательством.</w:t>
      </w:r>
      <w:bookmarkEnd w:id="10"/>
    </w:p>
    <w:p w:rsidR="00D660FC" w:rsidRPr="007D4219" w:rsidRDefault="002374C1" w:rsidP="007D4219">
      <w:pPr>
        <w:pStyle w:val="aff9"/>
        <w:numPr>
          <w:ilvl w:val="1"/>
          <w:numId w:val="39"/>
        </w:numPr>
        <w:ind w:left="0" w:firstLine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наступлении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подписания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чрезвычайных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непредотвратимых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условиях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обстоятельств,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влекущих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невозможность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частичного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любой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из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настоящему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(включая,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но,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ограничиваясь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следующим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перечнем: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стихийные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бедствия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любого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рода,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войны,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военные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операции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любого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характера,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блокады,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забастовки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обстоятельства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непреодолимой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силы),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отодвигается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соразмерно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времени,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которого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будут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обстоятельства.</w:t>
      </w:r>
    </w:p>
    <w:p w:rsidR="002374C1" w:rsidRPr="007D4219" w:rsidRDefault="002374C1" w:rsidP="002374C1">
      <w:pPr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Если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обстоятельства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будут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продолжаться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более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90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Заказчик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="004F58DA" w:rsidRPr="007D4219">
        <w:rPr>
          <w:sz w:val="22"/>
          <w:szCs w:val="22"/>
        </w:rPr>
        <w:t>П</w:t>
      </w:r>
      <w:r w:rsidRPr="007D4219">
        <w:rPr>
          <w:sz w:val="22"/>
          <w:szCs w:val="22"/>
        </w:rPr>
        <w:t>одрядчик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имеют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отказаться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дальнейшего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Договору.</w:t>
      </w:r>
    </w:p>
    <w:p w:rsidR="00D660FC" w:rsidRPr="007D4219" w:rsidRDefault="002374C1" w:rsidP="007D4219">
      <w:pPr>
        <w:pStyle w:val="aff9"/>
        <w:numPr>
          <w:ilvl w:val="1"/>
          <w:numId w:val="39"/>
        </w:numPr>
        <w:ind w:left="0" w:right="125" w:firstLine="0"/>
        <w:contextualSpacing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аффилированные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работники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посредники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выплачивают,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предлагают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выплатить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разрешают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выплату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каких-либо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денежных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средств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ценностей</w:t>
      </w:r>
      <w:r w:rsidR="007D4219">
        <w:rPr>
          <w:sz w:val="22"/>
          <w:szCs w:val="22"/>
        </w:rPr>
        <w:t xml:space="preserve"> </w:t>
      </w:r>
      <w:proofErr w:type="gramStart"/>
      <w:r w:rsidRPr="007D4219">
        <w:rPr>
          <w:sz w:val="22"/>
          <w:szCs w:val="22"/>
        </w:rPr>
        <w:t>прямо</w:t>
      </w:r>
      <w:proofErr w:type="gramEnd"/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косвенно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любым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лицам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для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оказания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влияния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целью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какие-либо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неправомерные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преимущества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достичь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неправомерные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цели.</w:t>
      </w:r>
    </w:p>
    <w:p w:rsidR="002374C1" w:rsidRPr="007D4219" w:rsidRDefault="002374C1" w:rsidP="002374C1">
      <w:pPr>
        <w:ind w:right="125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При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своих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аффилированные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работники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посредники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осуществляют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квалифицируемые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дача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взятки,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коммерческий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подкуп,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нарушающие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противодействии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легализации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(отмыванию)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доходов,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преступным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путём.</w:t>
      </w:r>
    </w:p>
    <w:p w:rsidR="002374C1" w:rsidRPr="007D4219" w:rsidRDefault="002374C1" w:rsidP="002374C1">
      <w:pPr>
        <w:ind w:right="125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возникновения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подозрений,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произошло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может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произойти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каких-либо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положений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статьи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другую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форме.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После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уведомления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соответствующая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имеет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lastRenderedPageBreak/>
        <w:t>приостановить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исполнение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договору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подтверждения,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произошло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произойдет.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Это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подтверждение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должно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быть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направлено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течение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десяти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рабочих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дней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уведомления.</w:t>
      </w:r>
    </w:p>
    <w:p w:rsidR="002374C1" w:rsidRPr="007D4219" w:rsidRDefault="002374C1" w:rsidP="002374C1">
      <w:pPr>
        <w:ind w:right="125"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уведомлении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сослаться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факты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предоставить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материалы,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достоверно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подтверждающие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дающие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основание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предполагать,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произошло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может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произойти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каких-либо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положений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статьи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контрагентом,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аффилированными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лицами,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работниками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посредниками,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выражающиеся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квалифицируемых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как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дача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взятки,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коммерческий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подкуп,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также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действиях,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нарушающих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положения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законодательства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противодействии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легализации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(отмыванию)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доходов,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полученных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преступным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путём.</w:t>
      </w:r>
    </w:p>
    <w:p w:rsidR="002374C1" w:rsidRPr="007D4219" w:rsidRDefault="002374C1" w:rsidP="002374C1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случае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одной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обязательств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воздерживаться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запрещенных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статье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действий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и/или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неполучения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стороной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установленный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срок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подтверждения,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что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нарушения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произошло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произойдет,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другая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имеет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право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расторгнуть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одностороннем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порядке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полностью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или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части,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направив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письменное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уведомление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расторжении.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Сторона,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чьей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инициативе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был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расторгнут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договор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соответствии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положениями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настоящей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статьи,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вправе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требовать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возмещения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реального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ущерба,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возникшего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результате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такого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расторжения.</w:t>
      </w:r>
    </w:p>
    <w:p w:rsidR="002374C1" w:rsidRPr="007D4219" w:rsidRDefault="002374C1" w:rsidP="002374C1">
      <w:pPr>
        <w:shd w:val="clear" w:color="auto" w:fill="FFFFFF"/>
        <w:ind w:firstLine="340"/>
        <w:jc w:val="both"/>
        <w:rPr>
          <w:b/>
          <w:sz w:val="22"/>
          <w:szCs w:val="22"/>
        </w:rPr>
      </w:pPr>
    </w:p>
    <w:p w:rsidR="0038508C" w:rsidRPr="007D4219" w:rsidRDefault="0038508C" w:rsidP="0038508C">
      <w:pPr>
        <w:shd w:val="clear" w:color="auto" w:fill="FFFFFF"/>
        <w:ind w:firstLine="340"/>
        <w:jc w:val="both"/>
        <w:rPr>
          <w:b/>
          <w:sz w:val="22"/>
          <w:szCs w:val="22"/>
        </w:rPr>
      </w:pPr>
      <w:r w:rsidRPr="007D4219">
        <w:rPr>
          <w:b/>
          <w:sz w:val="22"/>
          <w:szCs w:val="22"/>
        </w:rPr>
        <w:t>Приложения:</w:t>
      </w:r>
    </w:p>
    <w:p w:rsidR="0038508C" w:rsidRPr="007D4219" w:rsidRDefault="0038508C" w:rsidP="00167324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 w:rsidRPr="007D4219">
        <w:rPr>
          <w:spacing w:val="-14"/>
          <w:sz w:val="22"/>
          <w:szCs w:val="22"/>
        </w:rPr>
        <w:t>Протокол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согласования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договорной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цены.</w:t>
      </w:r>
    </w:p>
    <w:p w:rsidR="0038508C" w:rsidRPr="007D4219" w:rsidRDefault="0038508C" w:rsidP="00167324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 w:rsidRPr="007D4219">
        <w:rPr>
          <w:spacing w:val="-14"/>
          <w:sz w:val="22"/>
          <w:szCs w:val="22"/>
        </w:rPr>
        <w:t>График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производства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работ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и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освоения</w:t>
      </w:r>
      <w:r w:rsidR="007D4219">
        <w:rPr>
          <w:spacing w:val="-14"/>
          <w:sz w:val="22"/>
          <w:szCs w:val="22"/>
        </w:rPr>
        <w:t xml:space="preserve"> </w:t>
      </w:r>
      <w:r w:rsidRPr="007D4219">
        <w:rPr>
          <w:spacing w:val="-14"/>
          <w:sz w:val="22"/>
          <w:szCs w:val="22"/>
        </w:rPr>
        <w:t>средств</w:t>
      </w:r>
    </w:p>
    <w:p w:rsidR="00516A39" w:rsidRPr="007D4219" w:rsidRDefault="00516A39" w:rsidP="00167324">
      <w:pPr>
        <w:numPr>
          <w:ilvl w:val="1"/>
          <w:numId w:val="5"/>
        </w:numPr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Шкала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штрафных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санкций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в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области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ПБ,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ОТ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и</w:t>
      </w:r>
      <w:r w:rsidR="007D4219">
        <w:rPr>
          <w:sz w:val="22"/>
          <w:szCs w:val="22"/>
        </w:rPr>
        <w:t xml:space="preserve"> </w:t>
      </w:r>
      <w:r w:rsidRPr="007D4219">
        <w:rPr>
          <w:sz w:val="22"/>
          <w:szCs w:val="22"/>
        </w:rPr>
        <w:t>ОС.</w:t>
      </w:r>
    </w:p>
    <w:p w:rsidR="00EC4C54" w:rsidRPr="00412A68" w:rsidRDefault="00EC4C54" w:rsidP="00167324">
      <w:pPr>
        <w:numPr>
          <w:ilvl w:val="1"/>
          <w:numId w:val="5"/>
        </w:numPr>
        <w:suppressAutoHyphens/>
        <w:jc w:val="both"/>
        <w:rPr>
          <w:sz w:val="22"/>
          <w:szCs w:val="22"/>
        </w:rPr>
      </w:pPr>
      <w:r w:rsidRPr="007D4219">
        <w:rPr>
          <w:sz w:val="22"/>
          <w:szCs w:val="22"/>
        </w:rPr>
        <w:t>Регламент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проведения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строительного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контроля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со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стороны</w:t>
      </w:r>
      <w:r w:rsidR="007D4219">
        <w:rPr>
          <w:bCs/>
          <w:sz w:val="22"/>
          <w:szCs w:val="22"/>
        </w:rPr>
        <w:t xml:space="preserve"> </w:t>
      </w:r>
      <w:r w:rsidRPr="007D4219">
        <w:rPr>
          <w:bCs/>
          <w:sz w:val="22"/>
          <w:szCs w:val="22"/>
        </w:rPr>
        <w:t>Заказчика</w:t>
      </w:r>
      <w:r w:rsidR="00412A68">
        <w:rPr>
          <w:bCs/>
          <w:sz w:val="22"/>
          <w:szCs w:val="22"/>
        </w:rPr>
        <w:t>.</w:t>
      </w:r>
    </w:p>
    <w:p w:rsidR="00412A68" w:rsidRPr="007D4219" w:rsidRDefault="00412A68" w:rsidP="00167324">
      <w:pPr>
        <w:numPr>
          <w:ilvl w:val="1"/>
          <w:numId w:val="5"/>
        </w:numPr>
        <w:suppressAutoHyphens/>
        <w:jc w:val="both"/>
        <w:rPr>
          <w:sz w:val="22"/>
          <w:szCs w:val="22"/>
        </w:rPr>
      </w:pPr>
      <w:r w:rsidRPr="00412A68">
        <w:rPr>
          <w:sz w:val="22"/>
          <w:szCs w:val="22"/>
        </w:rPr>
        <w:t xml:space="preserve">Техническое </w:t>
      </w:r>
      <w:r>
        <w:rPr>
          <w:sz w:val="22"/>
          <w:szCs w:val="22"/>
        </w:rPr>
        <w:t>Задание</w:t>
      </w:r>
    </w:p>
    <w:p w:rsidR="00412A68" w:rsidRPr="00412A68" w:rsidRDefault="00412A68" w:rsidP="00412A68">
      <w:pPr>
        <w:pStyle w:val="aff9"/>
        <w:numPr>
          <w:ilvl w:val="1"/>
          <w:numId w:val="5"/>
        </w:numPr>
        <w:tabs>
          <w:tab w:val="num" w:pos="1843"/>
        </w:tabs>
        <w:suppressAutoHyphens/>
        <w:jc w:val="both"/>
        <w:rPr>
          <w:sz w:val="2"/>
          <w:szCs w:val="2"/>
        </w:rPr>
      </w:pPr>
    </w:p>
    <w:tbl>
      <w:tblPr>
        <w:tblpPr w:leftFromText="180" w:rightFromText="180" w:vertAnchor="text" w:horzAnchor="margin" w:tblpY="106"/>
        <w:tblW w:w="10198" w:type="dxa"/>
        <w:tblLayout w:type="fixed"/>
        <w:tblLook w:val="0000" w:firstRow="0" w:lastRow="0" w:firstColumn="0" w:lastColumn="0" w:noHBand="0" w:noVBand="0"/>
      </w:tblPr>
      <w:tblGrid>
        <w:gridCol w:w="5242"/>
        <w:gridCol w:w="4956"/>
      </w:tblGrid>
      <w:tr w:rsidR="00412A68" w:rsidRPr="007D4219" w:rsidTr="00412A68">
        <w:trPr>
          <w:trHeight w:val="1237"/>
        </w:trPr>
        <w:tc>
          <w:tcPr>
            <w:tcW w:w="5242" w:type="dxa"/>
          </w:tcPr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Заказчик</w:t>
            </w:r>
          </w:p>
          <w:p w:rsidR="00412A68" w:rsidRPr="007D4219" w:rsidRDefault="00412A68" w:rsidP="00412A68">
            <w:pPr>
              <w:spacing w:before="240" w:after="60"/>
              <w:outlineLvl w:val="8"/>
              <w:rPr>
                <w:b/>
                <w:iCs/>
                <w:sz w:val="22"/>
                <w:szCs w:val="22"/>
              </w:rPr>
            </w:pPr>
            <w:r w:rsidRPr="007D4219">
              <w:rPr>
                <w:b/>
                <w:iCs/>
                <w:sz w:val="22"/>
                <w:szCs w:val="22"/>
              </w:rPr>
              <w:t>ОАО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D4219">
              <w:rPr>
                <w:b/>
                <w:iCs/>
                <w:sz w:val="22"/>
                <w:szCs w:val="22"/>
              </w:rPr>
              <w:t>«</w:t>
            </w:r>
            <w:proofErr w:type="spellStart"/>
            <w:r w:rsidRPr="007D4219">
              <w:rPr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7D4219">
              <w:rPr>
                <w:b/>
                <w:iCs/>
                <w:sz w:val="22"/>
                <w:szCs w:val="22"/>
              </w:rPr>
              <w:t>-ЯНОС»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Российская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Федерация,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150023,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Ярославль,</w:t>
            </w:r>
            <w:r>
              <w:rPr>
                <w:sz w:val="22"/>
                <w:szCs w:val="22"/>
              </w:rPr>
              <w:t xml:space="preserve"> 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Московский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проспект,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д.130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7601001107,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997150001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Р/</w:t>
            </w:r>
            <w:proofErr w:type="spellStart"/>
            <w:r w:rsidRPr="007D4219"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40702810616250002974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в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Филиале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Банка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ВТБ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(ПАО)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Воронеже</w:t>
            </w:r>
            <w:r>
              <w:rPr>
                <w:sz w:val="22"/>
                <w:szCs w:val="22"/>
              </w:rPr>
              <w:t xml:space="preserve"> 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К/</w:t>
            </w:r>
            <w:proofErr w:type="spellStart"/>
            <w:r w:rsidRPr="007D4219"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30101810100000000835,</w:t>
            </w:r>
            <w:r>
              <w:rPr>
                <w:sz w:val="22"/>
                <w:szCs w:val="22"/>
              </w:rPr>
              <w:t xml:space="preserve"> 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БИК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042007835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ОКПО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00149765,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ОКОНХ</w:t>
            </w:r>
            <w:r>
              <w:rPr>
                <w:sz w:val="22"/>
                <w:szCs w:val="22"/>
              </w:rPr>
              <w:t xml:space="preserve"> </w:t>
            </w:r>
            <w:r w:rsidRPr="007D4219">
              <w:rPr>
                <w:sz w:val="22"/>
                <w:szCs w:val="22"/>
              </w:rPr>
              <w:t>11220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_____________________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</w:tc>
        <w:tc>
          <w:tcPr>
            <w:tcW w:w="4956" w:type="dxa"/>
          </w:tcPr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Подрядчик</w:t>
            </w: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</w:p>
          <w:p w:rsidR="00412A68" w:rsidRPr="007D4219" w:rsidRDefault="00412A68" w:rsidP="00412A68">
            <w:pPr>
              <w:rPr>
                <w:sz w:val="22"/>
                <w:szCs w:val="22"/>
              </w:rPr>
            </w:pPr>
            <w:r w:rsidRPr="007D4219">
              <w:rPr>
                <w:sz w:val="22"/>
                <w:szCs w:val="22"/>
              </w:rPr>
              <w:t>____________________</w:t>
            </w:r>
          </w:p>
        </w:tc>
      </w:tr>
    </w:tbl>
    <w:p w:rsidR="009B6BAD" w:rsidRPr="008B6C75" w:rsidRDefault="009B6BAD" w:rsidP="008B6C75">
      <w:pPr>
        <w:spacing w:line="276" w:lineRule="auto"/>
        <w:rPr>
          <w:rFonts w:ascii="Calibri" w:hAnsi="Calibri" w:cs="Calibri"/>
          <w:sz w:val="2"/>
          <w:szCs w:val="2"/>
        </w:rPr>
      </w:pPr>
    </w:p>
    <w:sectPr w:rsidR="009B6BAD" w:rsidRPr="008B6C75" w:rsidSect="00412A68">
      <w:footerReference w:type="default" r:id="rId8"/>
      <w:pgSz w:w="11907" w:h="16840" w:code="9"/>
      <w:pgMar w:top="680" w:right="680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27" w:rsidRDefault="00FE7B27">
      <w:r>
        <w:separator/>
      </w:r>
    </w:p>
  </w:endnote>
  <w:endnote w:type="continuationSeparator" w:id="0">
    <w:p w:rsidR="00FE7B27" w:rsidRDefault="00FE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219" w:rsidRDefault="007D4219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257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27" w:rsidRDefault="00FE7B27">
      <w:r>
        <w:separator/>
      </w:r>
    </w:p>
  </w:footnote>
  <w:footnote w:type="continuationSeparator" w:id="0">
    <w:p w:rsidR="00FE7B27" w:rsidRDefault="00FE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6B39D5"/>
    <w:multiLevelType w:val="multilevel"/>
    <w:tmpl w:val="CBE6CD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" w15:restartNumberingAfterBreak="0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A35D0"/>
    <w:multiLevelType w:val="multilevel"/>
    <w:tmpl w:val="469AE3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BCF0DAD"/>
    <w:multiLevelType w:val="hybridMultilevel"/>
    <w:tmpl w:val="B9602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71A37"/>
    <w:multiLevelType w:val="hybridMultilevel"/>
    <w:tmpl w:val="ACF2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EF5E11"/>
    <w:multiLevelType w:val="multilevel"/>
    <w:tmpl w:val="D7AEE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5F41038"/>
    <w:multiLevelType w:val="multilevel"/>
    <w:tmpl w:val="D51E564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20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48F7724A"/>
    <w:multiLevelType w:val="multilevel"/>
    <w:tmpl w:val="83560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2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46581"/>
    <w:multiLevelType w:val="multilevel"/>
    <w:tmpl w:val="C0E0E8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5696092E"/>
    <w:multiLevelType w:val="multilevel"/>
    <w:tmpl w:val="AC72FC1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0"/>
      </w:rPr>
    </w:lvl>
  </w:abstractNum>
  <w:abstractNum w:abstractNumId="30" w15:restartNumberingAfterBreak="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2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1" w15:restartNumberingAfterBreak="0">
    <w:nsid w:val="5B797754"/>
    <w:multiLevelType w:val="multilevel"/>
    <w:tmpl w:val="04908B7E"/>
    <w:lvl w:ilvl="0">
      <w:start w:val="12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1800"/>
      </w:pPr>
      <w:rPr>
        <w:rFonts w:hint="default"/>
      </w:rPr>
    </w:lvl>
  </w:abstractNum>
  <w:abstractNum w:abstractNumId="32" w15:restartNumberingAfterBreak="0">
    <w:nsid w:val="63807531"/>
    <w:multiLevelType w:val="multilevel"/>
    <w:tmpl w:val="39FE0E7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4" w15:restartNumberingAfterBreak="0">
    <w:nsid w:val="65DC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20E4C61"/>
    <w:multiLevelType w:val="multilevel"/>
    <w:tmpl w:val="D1B45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51029A3"/>
    <w:multiLevelType w:val="multilevel"/>
    <w:tmpl w:val="47F85CF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38" w15:restartNumberingAfterBreak="0">
    <w:nsid w:val="75766F3C"/>
    <w:multiLevelType w:val="multilevel"/>
    <w:tmpl w:val="381AB5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9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22"/>
  </w:num>
  <w:num w:numId="5">
    <w:abstractNumId w:val="39"/>
  </w:num>
  <w:num w:numId="6">
    <w:abstractNumId w:val="1"/>
  </w:num>
  <w:num w:numId="7">
    <w:abstractNumId w:val="13"/>
  </w:num>
  <w:num w:numId="8">
    <w:abstractNumId w:val="12"/>
  </w:num>
  <w:num w:numId="9">
    <w:abstractNumId w:val="24"/>
  </w:num>
  <w:num w:numId="10">
    <w:abstractNumId w:val="2"/>
  </w:num>
  <w:num w:numId="11">
    <w:abstractNumId w:val="3"/>
  </w:num>
  <w:num w:numId="12">
    <w:abstractNumId w:val="8"/>
  </w:num>
  <w:num w:numId="13">
    <w:abstractNumId w:val="33"/>
  </w:num>
  <w:num w:numId="14">
    <w:abstractNumId w:val="41"/>
  </w:num>
  <w:num w:numId="15">
    <w:abstractNumId w:val="23"/>
  </w:num>
  <w:num w:numId="16">
    <w:abstractNumId w:val="7"/>
  </w:num>
  <w:num w:numId="17">
    <w:abstractNumId w:val="15"/>
  </w:num>
  <w:num w:numId="18">
    <w:abstractNumId w:val="40"/>
  </w:num>
  <w:num w:numId="19">
    <w:abstractNumId w:val="25"/>
  </w:num>
  <w:num w:numId="20">
    <w:abstractNumId w:val="28"/>
  </w:num>
  <w:num w:numId="21">
    <w:abstractNumId w:val="35"/>
  </w:num>
  <w:num w:numId="22">
    <w:abstractNumId w:val="26"/>
  </w:num>
  <w:num w:numId="23">
    <w:abstractNumId w:val="11"/>
  </w:num>
  <w:num w:numId="24">
    <w:abstractNumId w:val="6"/>
  </w:num>
  <w:num w:numId="25">
    <w:abstractNumId w:val="29"/>
  </w:num>
  <w:num w:numId="26">
    <w:abstractNumId w:val="14"/>
  </w:num>
  <w:num w:numId="27">
    <w:abstractNumId w:val="16"/>
  </w:num>
  <w:num w:numId="28">
    <w:abstractNumId w:val="34"/>
  </w:num>
  <w:num w:numId="29">
    <w:abstractNumId w:val="42"/>
  </w:num>
  <w:num w:numId="30">
    <w:abstractNumId w:val="27"/>
  </w:num>
  <w:num w:numId="31">
    <w:abstractNumId w:val="9"/>
  </w:num>
  <w:num w:numId="32">
    <w:abstractNumId w:val="37"/>
  </w:num>
  <w:num w:numId="33">
    <w:abstractNumId w:val="30"/>
  </w:num>
  <w:num w:numId="34">
    <w:abstractNumId w:val="21"/>
  </w:num>
  <w:num w:numId="35">
    <w:abstractNumId w:val="32"/>
  </w:num>
  <w:num w:numId="36">
    <w:abstractNumId w:val="38"/>
  </w:num>
  <w:num w:numId="37">
    <w:abstractNumId w:val="10"/>
  </w:num>
  <w:num w:numId="38">
    <w:abstractNumId w:val="19"/>
  </w:num>
  <w:num w:numId="39">
    <w:abstractNumId w:val="31"/>
  </w:num>
  <w:num w:numId="40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7E"/>
    <w:rsid w:val="000007C8"/>
    <w:rsid w:val="00000C12"/>
    <w:rsid w:val="00000F5D"/>
    <w:rsid w:val="00000F78"/>
    <w:rsid w:val="000015CD"/>
    <w:rsid w:val="00001606"/>
    <w:rsid w:val="00001962"/>
    <w:rsid w:val="00002224"/>
    <w:rsid w:val="00002587"/>
    <w:rsid w:val="00004381"/>
    <w:rsid w:val="0000479D"/>
    <w:rsid w:val="00004B25"/>
    <w:rsid w:val="00004D98"/>
    <w:rsid w:val="000072C0"/>
    <w:rsid w:val="00007E23"/>
    <w:rsid w:val="00007F46"/>
    <w:rsid w:val="00011E2E"/>
    <w:rsid w:val="00012047"/>
    <w:rsid w:val="000120D4"/>
    <w:rsid w:val="00012376"/>
    <w:rsid w:val="00013D3B"/>
    <w:rsid w:val="000156BF"/>
    <w:rsid w:val="00017BAC"/>
    <w:rsid w:val="0002078E"/>
    <w:rsid w:val="00022E74"/>
    <w:rsid w:val="00023563"/>
    <w:rsid w:val="00023B85"/>
    <w:rsid w:val="00026DBF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4A65"/>
    <w:rsid w:val="0003577C"/>
    <w:rsid w:val="00035818"/>
    <w:rsid w:val="00036091"/>
    <w:rsid w:val="000368DA"/>
    <w:rsid w:val="00036F40"/>
    <w:rsid w:val="00042698"/>
    <w:rsid w:val="00043C79"/>
    <w:rsid w:val="00043CE2"/>
    <w:rsid w:val="000440B5"/>
    <w:rsid w:val="00044723"/>
    <w:rsid w:val="00044920"/>
    <w:rsid w:val="00047286"/>
    <w:rsid w:val="000474C4"/>
    <w:rsid w:val="0005093B"/>
    <w:rsid w:val="00050DA1"/>
    <w:rsid w:val="000515C8"/>
    <w:rsid w:val="0005220A"/>
    <w:rsid w:val="00053D4D"/>
    <w:rsid w:val="00053F17"/>
    <w:rsid w:val="00055966"/>
    <w:rsid w:val="000560E0"/>
    <w:rsid w:val="000563AF"/>
    <w:rsid w:val="00057367"/>
    <w:rsid w:val="000579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67150"/>
    <w:rsid w:val="00070F76"/>
    <w:rsid w:val="0007153D"/>
    <w:rsid w:val="00071DE5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5A9D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084"/>
    <w:rsid w:val="000A6571"/>
    <w:rsid w:val="000A65CB"/>
    <w:rsid w:val="000A68A5"/>
    <w:rsid w:val="000A6F28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8F7"/>
    <w:rsid w:val="000C507F"/>
    <w:rsid w:val="000C5B62"/>
    <w:rsid w:val="000C69FD"/>
    <w:rsid w:val="000C6A13"/>
    <w:rsid w:val="000C6D19"/>
    <w:rsid w:val="000C785B"/>
    <w:rsid w:val="000C785E"/>
    <w:rsid w:val="000C7D02"/>
    <w:rsid w:val="000D10FC"/>
    <w:rsid w:val="000D1442"/>
    <w:rsid w:val="000D1764"/>
    <w:rsid w:val="000D1F95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118C"/>
    <w:rsid w:val="000E1911"/>
    <w:rsid w:val="000E2F01"/>
    <w:rsid w:val="000E3711"/>
    <w:rsid w:val="000E5AC8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791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124C"/>
    <w:rsid w:val="0012203C"/>
    <w:rsid w:val="001227EC"/>
    <w:rsid w:val="0012295D"/>
    <w:rsid w:val="00123D28"/>
    <w:rsid w:val="00123DD8"/>
    <w:rsid w:val="00125EA8"/>
    <w:rsid w:val="00125F0B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0761"/>
    <w:rsid w:val="00141EDE"/>
    <w:rsid w:val="00142A08"/>
    <w:rsid w:val="00143D67"/>
    <w:rsid w:val="00146797"/>
    <w:rsid w:val="0015073A"/>
    <w:rsid w:val="00150921"/>
    <w:rsid w:val="00152037"/>
    <w:rsid w:val="0015277E"/>
    <w:rsid w:val="00152C4A"/>
    <w:rsid w:val="001531F5"/>
    <w:rsid w:val="00153ACC"/>
    <w:rsid w:val="001540DD"/>
    <w:rsid w:val="00156043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5309"/>
    <w:rsid w:val="00165E28"/>
    <w:rsid w:val="001667D0"/>
    <w:rsid w:val="00167324"/>
    <w:rsid w:val="0016761D"/>
    <w:rsid w:val="00170D9C"/>
    <w:rsid w:val="00170FB3"/>
    <w:rsid w:val="00170FBA"/>
    <w:rsid w:val="001719C5"/>
    <w:rsid w:val="001727F1"/>
    <w:rsid w:val="00172C95"/>
    <w:rsid w:val="00173435"/>
    <w:rsid w:val="00174976"/>
    <w:rsid w:val="00175502"/>
    <w:rsid w:val="00175D1F"/>
    <w:rsid w:val="00175E44"/>
    <w:rsid w:val="0017700F"/>
    <w:rsid w:val="00177AFB"/>
    <w:rsid w:val="00177B0C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477A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1277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C12"/>
    <w:rsid w:val="001B658F"/>
    <w:rsid w:val="001B671D"/>
    <w:rsid w:val="001C0700"/>
    <w:rsid w:val="001C0918"/>
    <w:rsid w:val="001C3AD0"/>
    <w:rsid w:val="001C4286"/>
    <w:rsid w:val="001C49CA"/>
    <w:rsid w:val="001C4E38"/>
    <w:rsid w:val="001C4F73"/>
    <w:rsid w:val="001C5EE5"/>
    <w:rsid w:val="001C7792"/>
    <w:rsid w:val="001C77C6"/>
    <w:rsid w:val="001D132E"/>
    <w:rsid w:val="001D3B9D"/>
    <w:rsid w:val="001D4153"/>
    <w:rsid w:val="001D4E72"/>
    <w:rsid w:val="001D513B"/>
    <w:rsid w:val="001D67AE"/>
    <w:rsid w:val="001D7057"/>
    <w:rsid w:val="001D782A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1979"/>
    <w:rsid w:val="002122C8"/>
    <w:rsid w:val="00213A52"/>
    <w:rsid w:val="002143C3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0EC3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2F2"/>
    <w:rsid w:val="00234D4F"/>
    <w:rsid w:val="00235D36"/>
    <w:rsid w:val="00236688"/>
    <w:rsid w:val="00236EF9"/>
    <w:rsid w:val="002374C1"/>
    <w:rsid w:val="00237C49"/>
    <w:rsid w:val="00240B42"/>
    <w:rsid w:val="00240C70"/>
    <w:rsid w:val="002414E0"/>
    <w:rsid w:val="00241639"/>
    <w:rsid w:val="0024302F"/>
    <w:rsid w:val="00243CAC"/>
    <w:rsid w:val="002442EA"/>
    <w:rsid w:val="002445CC"/>
    <w:rsid w:val="00244B6B"/>
    <w:rsid w:val="00245FFB"/>
    <w:rsid w:val="002463F2"/>
    <w:rsid w:val="00246CDF"/>
    <w:rsid w:val="00247961"/>
    <w:rsid w:val="002516B9"/>
    <w:rsid w:val="002518CE"/>
    <w:rsid w:val="002534EE"/>
    <w:rsid w:val="00253EF5"/>
    <w:rsid w:val="002550D7"/>
    <w:rsid w:val="002552F2"/>
    <w:rsid w:val="0025553A"/>
    <w:rsid w:val="002559B0"/>
    <w:rsid w:val="00256C1F"/>
    <w:rsid w:val="00260013"/>
    <w:rsid w:val="00261051"/>
    <w:rsid w:val="00261435"/>
    <w:rsid w:val="00261B11"/>
    <w:rsid w:val="00262996"/>
    <w:rsid w:val="00265963"/>
    <w:rsid w:val="00265C94"/>
    <w:rsid w:val="0026748C"/>
    <w:rsid w:val="002675DD"/>
    <w:rsid w:val="00267787"/>
    <w:rsid w:val="00270C52"/>
    <w:rsid w:val="00270CF5"/>
    <w:rsid w:val="0027116D"/>
    <w:rsid w:val="00271B5F"/>
    <w:rsid w:val="00271DCF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D19"/>
    <w:rsid w:val="0028625D"/>
    <w:rsid w:val="00287D40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9782C"/>
    <w:rsid w:val="002A0141"/>
    <w:rsid w:val="002A0183"/>
    <w:rsid w:val="002A1310"/>
    <w:rsid w:val="002A23E8"/>
    <w:rsid w:val="002A3078"/>
    <w:rsid w:val="002A3682"/>
    <w:rsid w:val="002A4B30"/>
    <w:rsid w:val="002A5B84"/>
    <w:rsid w:val="002A6083"/>
    <w:rsid w:val="002A608F"/>
    <w:rsid w:val="002B04CB"/>
    <w:rsid w:val="002B1C36"/>
    <w:rsid w:val="002B2353"/>
    <w:rsid w:val="002B282B"/>
    <w:rsid w:val="002B2A95"/>
    <w:rsid w:val="002B2BE2"/>
    <w:rsid w:val="002B5236"/>
    <w:rsid w:val="002B566B"/>
    <w:rsid w:val="002B5E26"/>
    <w:rsid w:val="002B64F3"/>
    <w:rsid w:val="002B6B70"/>
    <w:rsid w:val="002B7239"/>
    <w:rsid w:val="002B7B28"/>
    <w:rsid w:val="002B7C7A"/>
    <w:rsid w:val="002C08CC"/>
    <w:rsid w:val="002C0CB3"/>
    <w:rsid w:val="002C0E3D"/>
    <w:rsid w:val="002C19E2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7811"/>
    <w:rsid w:val="002E01DD"/>
    <w:rsid w:val="002E0AA9"/>
    <w:rsid w:val="002E15C8"/>
    <w:rsid w:val="002E309D"/>
    <w:rsid w:val="002E31BD"/>
    <w:rsid w:val="002E3767"/>
    <w:rsid w:val="002E3A28"/>
    <w:rsid w:val="002E3DF9"/>
    <w:rsid w:val="002E4047"/>
    <w:rsid w:val="002E41DB"/>
    <w:rsid w:val="002E67A4"/>
    <w:rsid w:val="002E6F04"/>
    <w:rsid w:val="002F1823"/>
    <w:rsid w:val="002F1D56"/>
    <w:rsid w:val="002F1FC3"/>
    <w:rsid w:val="002F3B38"/>
    <w:rsid w:val="002F3CA5"/>
    <w:rsid w:val="002F4A11"/>
    <w:rsid w:val="002F4C9E"/>
    <w:rsid w:val="002F653F"/>
    <w:rsid w:val="002F7622"/>
    <w:rsid w:val="002F7D59"/>
    <w:rsid w:val="00301C29"/>
    <w:rsid w:val="00303027"/>
    <w:rsid w:val="00303957"/>
    <w:rsid w:val="00304B72"/>
    <w:rsid w:val="003061F7"/>
    <w:rsid w:val="003065FA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99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33E5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2DA"/>
    <w:rsid w:val="00336E13"/>
    <w:rsid w:val="003374C4"/>
    <w:rsid w:val="003376A3"/>
    <w:rsid w:val="00337A62"/>
    <w:rsid w:val="00337D7D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4F93"/>
    <w:rsid w:val="00345567"/>
    <w:rsid w:val="00345765"/>
    <w:rsid w:val="00345ECD"/>
    <w:rsid w:val="00346BBA"/>
    <w:rsid w:val="00346C48"/>
    <w:rsid w:val="00350209"/>
    <w:rsid w:val="00350DD5"/>
    <w:rsid w:val="00351C5E"/>
    <w:rsid w:val="00352905"/>
    <w:rsid w:val="003531D8"/>
    <w:rsid w:val="00353836"/>
    <w:rsid w:val="00354172"/>
    <w:rsid w:val="00354806"/>
    <w:rsid w:val="00354CBA"/>
    <w:rsid w:val="00355A4B"/>
    <w:rsid w:val="00355EC2"/>
    <w:rsid w:val="00360105"/>
    <w:rsid w:val="0036033E"/>
    <w:rsid w:val="003604C1"/>
    <w:rsid w:val="003621FB"/>
    <w:rsid w:val="00362B5D"/>
    <w:rsid w:val="003640F6"/>
    <w:rsid w:val="00364519"/>
    <w:rsid w:val="0036458E"/>
    <w:rsid w:val="00364802"/>
    <w:rsid w:val="00364816"/>
    <w:rsid w:val="00364A7E"/>
    <w:rsid w:val="00364AB9"/>
    <w:rsid w:val="00365315"/>
    <w:rsid w:val="0036597A"/>
    <w:rsid w:val="00367B74"/>
    <w:rsid w:val="00367DF7"/>
    <w:rsid w:val="003708DF"/>
    <w:rsid w:val="00371CAE"/>
    <w:rsid w:val="003720BF"/>
    <w:rsid w:val="00373142"/>
    <w:rsid w:val="00374493"/>
    <w:rsid w:val="003748C1"/>
    <w:rsid w:val="00374E9C"/>
    <w:rsid w:val="003756C9"/>
    <w:rsid w:val="003764F5"/>
    <w:rsid w:val="0037688D"/>
    <w:rsid w:val="00376A2C"/>
    <w:rsid w:val="00377B57"/>
    <w:rsid w:val="00377BCA"/>
    <w:rsid w:val="003818E4"/>
    <w:rsid w:val="00381D95"/>
    <w:rsid w:val="00381E96"/>
    <w:rsid w:val="00382389"/>
    <w:rsid w:val="00382D38"/>
    <w:rsid w:val="00382D5F"/>
    <w:rsid w:val="00382D74"/>
    <w:rsid w:val="0038508C"/>
    <w:rsid w:val="0038592A"/>
    <w:rsid w:val="00386248"/>
    <w:rsid w:val="0038653B"/>
    <w:rsid w:val="00386C10"/>
    <w:rsid w:val="00386C98"/>
    <w:rsid w:val="00386ECD"/>
    <w:rsid w:val="00390310"/>
    <w:rsid w:val="00390649"/>
    <w:rsid w:val="0039155E"/>
    <w:rsid w:val="00391594"/>
    <w:rsid w:val="003939CA"/>
    <w:rsid w:val="00394644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A72B4"/>
    <w:rsid w:val="003B09C7"/>
    <w:rsid w:val="003B0A47"/>
    <w:rsid w:val="003B0A60"/>
    <w:rsid w:val="003B0CEE"/>
    <w:rsid w:val="003B0FDB"/>
    <w:rsid w:val="003B12C5"/>
    <w:rsid w:val="003B28B9"/>
    <w:rsid w:val="003B382F"/>
    <w:rsid w:val="003B42A7"/>
    <w:rsid w:val="003B5252"/>
    <w:rsid w:val="003B52F5"/>
    <w:rsid w:val="003B60B7"/>
    <w:rsid w:val="003B7006"/>
    <w:rsid w:val="003C0924"/>
    <w:rsid w:val="003C18D1"/>
    <w:rsid w:val="003C1E83"/>
    <w:rsid w:val="003C1FF1"/>
    <w:rsid w:val="003C2050"/>
    <w:rsid w:val="003C2D4C"/>
    <w:rsid w:val="003C3383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2922"/>
    <w:rsid w:val="003D2E6F"/>
    <w:rsid w:val="003D2F51"/>
    <w:rsid w:val="003D3421"/>
    <w:rsid w:val="003D3457"/>
    <w:rsid w:val="003D3618"/>
    <w:rsid w:val="003D4978"/>
    <w:rsid w:val="003D50A1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155"/>
    <w:rsid w:val="004077DA"/>
    <w:rsid w:val="00407AC6"/>
    <w:rsid w:val="00410F74"/>
    <w:rsid w:val="0041284A"/>
    <w:rsid w:val="00412A68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2FA3"/>
    <w:rsid w:val="00423C92"/>
    <w:rsid w:val="00423FB1"/>
    <w:rsid w:val="00424AD6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14E"/>
    <w:rsid w:val="004346EE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6B53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FF7"/>
    <w:rsid w:val="00482A75"/>
    <w:rsid w:val="004835F0"/>
    <w:rsid w:val="004847CC"/>
    <w:rsid w:val="004855E4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4665"/>
    <w:rsid w:val="004947A7"/>
    <w:rsid w:val="00494B68"/>
    <w:rsid w:val="00495A7F"/>
    <w:rsid w:val="004961FD"/>
    <w:rsid w:val="004A00C4"/>
    <w:rsid w:val="004A13F5"/>
    <w:rsid w:val="004A1EA9"/>
    <w:rsid w:val="004A27BD"/>
    <w:rsid w:val="004A29A1"/>
    <w:rsid w:val="004A2D89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9F8"/>
    <w:rsid w:val="004B2A6A"/>
    <w:rsid w:val="004B2E41"/>
    <w:rsid w:val="004B31A5"/>
    <w:rsid w:val="004B37EE"/>
    <w:rsid w:val="004B38BF"/>
    <w:rsid w:val="004B3F9C"/>
    <w:rsid w:val="004B46E2"/>
    <w:rsid w:val="004B55EC"/>
    <w:rsid w:val="004B5B7A"/>
    <w:rsid w:val="004B6DC9"/>
    <w:rsid w:val="004B6F2E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74F9"/>
    <w:rsid w:val="004F0A8F"/>
    <w:rsid w:val="004F0F4E"/>
    <w:rsid w:val="004F13CA"/>
    <w:rsid w:val="004F1D7A"/>
    <w:rsid w:val="004F31E4"/>
    <w:rsid w:val="004F4033"/>
    <w:rsid w:val="004F4830"/>
    <w:rsid w:val="004F4FF7"/>
    <w:rsid w:val="004F50F4"/>
    <w:rsid w:val="004F58DA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3F5B"/>
    <w:rsid w:val="005141F9"/>
    <w:rsid w:val="005148E2"/>
    <w:rsid w:val="00516A39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5F28"/>
    <w:rsid w:val="00526460"/>
    <w:rsid w:val="00526AEF"/>
    <w:rsid w:val="00526FBF"/>
    <w:rsid w:val="005272A8"/>
    <w:rsid w:val="00530D00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648E"/>
    <w:rsid w:val="00537A20"/>
    <w:rsid w:val="00540624"/>
    <w:rsid w:val="005409AE"/>
    <w:rsid w:val="0054169B"/>
    <w:rsid w:val="00542006"/>
    <w:rsid w:val="00542724"/>
    <w:rsid w:val="005451D8"/>
    <w:rsid w:val="005465FA"/>
    <w:rsid w:val="00546D76"/>
    <w:rsid w:val="005479B2"/>
    <w:rsid w:val="00547AF9"/>
    <w:rsid w:val="00547D4D"/>
    <w:rsid w:val="00550227"/>
    <w:rsid w:val="00550582"/>
    <w:rsid w:val="00551AFA"/>
    <w:rsid w:val="00552974"/>
    <w:rsid w:val="00552BE2"/>
    <w:rsid w:val="005533E0"/>
    <w:rsid w:val="005540B4"/>
    <w:rsid w:val="005554DA"/>
    <w:rsid w:val="005561FE"/>
    <w:rsid w:val="005573B5"/>
    <w:rsid w:val="00557522"/>
    <w:rsid w:val="005578D3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167F"/>
    <w:rsid w:val="00571D66"/>
    <w:rsid w:val="00572BDB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91576"/>
    <w:rsid w:val="00592F77"/>
    <w:rsid w:val="00593751"/>
    <w:rsid w:val="00593D0D"/>
    <w:rsid w:val="00594D4A"/>
    <w:rsid w:val="00595ADE"/>
    <w:rsid w:val="00596026"/>
    <w:rsid w:val="005969AD"/>
    <w:rsid w:val="00597884"/>
    <w:rsid w:val="005A0650"/>
    <w:rsid w:val="005A09B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71D"/>
    <w:rsid w:val="005B1AE8"/>
    <w:rsid w:val="005B4B91"/>
    <w:rsid w:val="005B4BE7"/>
    <w:rsid w:val="005B4C9E"/>
    <w:rsid w:val="005B621B"/>
    <w:rsid w:val="005B6695"/>
    <w:rsid w:val="005B6C7A"/>
    <w:rsid w:val="005B6E33"/>
    <w:rsid w:val="005B7B2B"/>
    <w:rsid w:val="005C13A8"/>
    <w:rsid w:val="005C1D99"/>
    <w:rsid w:val="005C34FC"/>
    <w:rsid w:val="005C4840"/>
    <w:rsid w:val="005C51E5"/>
    <w:rsid w:val="005C5E2E"/>
    <w:rsid w:val="005C5EFF"/>
    <w:rsid w:val="005C678F"/>
    <w:rsid w:val="005C7119"/>
    <w:rsid w:val="005C7E70"/>
    <w:rsid w:val="005D0221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0F15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16D"/>
    <w:rsid w:val="005E7674"/>
    <w:rsid w:val="005F11C1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67B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E08"/>
    <w:rsid w:val="006152E9"/>
    <w:rsid w:val="006155A5"/>
    <w:rsid w:val="00615A1F"/>
    <w:rsid w:val="00615C00"/>
    <w:rsid w:val="00616C5C"/>
    <w:rsid w:val="0062026A"/>
    <w:rsid w:val="00620F0A"/>
    <w:rsid w:val="006216EC"/>
    <w:rsid w:val="006219D4"/>
    <w:rsid w:val="00621DC5"/>
    <w:rsid w:val="00623CA2"/>
    <w:rsid w:val="00624B77"/>
    <w:rsid w:val="00625AA6"/>
    <w:rsid w:val="00626274"/>
    <w:rsid w:val="006271FF"/>
    <w:rsid w:val="00627CDB"/>
    <w:rsid w:val="006303EA"/>
    <w:rsid w:val="00631D96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3AD1"/>
    <w:rsid w:val="0064482F"/>
    <w:rsid w:val="00644A46"/>
    <w:rsid w:val="0064502A"/>
    <w:rsid w:val="00645B0D"/>
    <w:rsid w:val="006479F4"/>
    <w:rsid w:val="006502A7"/>
    <w:rsid w:val="0065088B"/>
    <w:rsid w:val="00650DAD"/>
    <w:rsid w:val="00650F0F"/>
    <w:rsid w:val="0065226B"/>
    <w:rsid w:val="00652A71"/>
    <w:rsid w:val="00653062"/>
    <w:rsid w:val="00653A3A"/>
    <w:rsid w:val="00653AA5"/>
    <w:rsid w:val="006540B3"/>
    <w:rsid w:val="00654295"/>
    <w:rsid w:val="00655249"/>
    <w:rsid w:val="00655359"/>
    <w:rsid w:val="0065549C"/>
    <w:rsid w:val="00656EE7"/>
    <w:rsid w:val="00661FA4"/>
    <w:rsid w:val="00662E7E"/>
    <w:rsid w:val="0066393B"/>
    <w:rsid w:val="006661F7"/>
    <w:rsid w:val="0066670D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043F"/>
    <w:rsid w:val="006809A7"/>
    <w:rsid w:val="00681F25"/>
    <w:rsid w:val="00683544"/>
    <w:rsid w:val="00684002"/>
    <w:rsid w:val="00684576"/>
    <w:rsid w:val="00684BAD"/>
    <w:rsid w:val="00685DA4"/>
    <w:rsid w:val="006868BF"/>
    <w:rsid w:val="00686B86"/>
    <w:rsid w:val="006875AB"/>
    <w:rsid w:val="00690256"/>
    <w:rsid w:val="00691F67"/>
    <w:rsid w:val="006921C8"/>
    <w:rsid w:val="00694250"/>
    <w:rsid w:val="0069451F"/>
    <w:rsid w:val="00694CB3"/>
    <w:rsid w:val="006952C9"/>
    <w:rsid w:val="0069637C"/>
    <w:rsid w:val="00696984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F51"/>
    <w:rsid w:val="006B4881"/>
    <w:rsid w:val="006B4C2F"/>
    <w:rsid w:val="006B4D95"/>
    <w:rsid w:val="006B5431"/>
    <w:rsid w:val="006B5662"/>
    <w:rsid w:val="006B59DD"/>
    <w:rsid w:val="006B5CD4"/>
    <w:rsid w:val="006C00EB"/>
    <w:rsid w:val="006C0768"/>
    <w:rsid w:val="006C08BF"/>
    <w:rsid w:val="006C310A"/>
    <w:rsid w:val="006C34E5"/>
    <w:rsid w:val="006C3DBE"/>
    <w:rsid w:val="006C3DFE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09A2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F0CD4"/>
    <w:rsid w:val="006F0F9A"/>
    <w:rsid w:val="006F143E"/>
    <w:rsid w:val="006F22CD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911"/>
    <w:rsid w:val="00701C6D"/>
    <w:rsid w:val="00701CCA"/>
    <w:rsid w:val="0070208E"/>
    <w:rsid w:val="0070210B"/>
    <w:rsid w:val="00702C1B"/>
    <w:rsid w:val="00702F26"/>
    <w:rsid w:val="007034A1"/>
    <w:rsid w:val="00703DE7"/>
    <w:rsid w:val="00703FE4"/>
    <w:rsid w:val="0070539E"/>
    <w:rsid w:val="0071012A"/>
    <w:rsid w:val="007107FE"/>
    <w:rsid w:val="00710DB4"/>
    <w:rsid w:val="0071118E"/>
    <w:rsid w:val="00712152"/>
    <w:rsid w:val="0071239F"/>
    <w:rsid w:val="00712F3B"/>
    <w:rsid w:val="007138A0"/>
    <w:rsid w:val="00714146"/>
    <w:rsid w:val="007148EB"/>
    <w:rsid w:val="00716CDB"/>
    <w:rsid w:val="0072091A"/>
    <w:rsid w:val="0072094E"/>
    <w:rsid w:val="007212C5"/>
    <w:rsid w:val="007219D8"/>
    <w:rsid w:val="00721C2D"/>
    <w:rsid w:val="00722196"/>
    <w:rsid w:val="007224B0"/>
    <w:rsid w:val="00722BF7"/>
    <w:rsid w:val="00722C00"/>
    <w:rsid w:val="00723E13"/>
    <w:rsid w:val="00726042"/>
    <w:rsid w:val="007268E7"/>
    <w:rsid w:val="00727A81"/>
    <w:rsid w:val="00730ADE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6638"/>
    <w:rsid w:val="007472B2"/>
    <w:rsid w:val="007505C4"/>
    <w:rsid w:val="007506F0"/>
    <w:rsid w:val="007507A9"/>
    <w:rsid w:val="0075107B"/>
    <w:rsid w:val="00752894"/>
    <w:rsid w:val="00752ED2"/>
    <w:rsid w:val="007533C4"/>
    <w:rsid w:val="007534E6"/>
    <w:rsid w:val="00753B9C"/>
    <w:rsid w:val="00753D54"/>
    <w:rsid w:val="00753E93"/>
    <w:rsid w:val="007554DA"/>
    <w:rsid w:val="00755E25"/>
    <w:rsid w:val="00756AB8"/>
    <w:rsid w:val="00756DA7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81A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3DF9"/>
    <w:rsid w:val="00784266"/>
    <w:rsid w:val="0078675B"/>
    <w:rsid w:val="00786CB8"/>
    <w:rsid w:val="00786E16"/>
    <w:rsid w:val="00787861"/>
    <w:rsid w:val="00787C6E"/>
    <w:rsid w:val="00787CD1"/>
    <w:rsid w:val="00790164"/>
    <w:rsid w:val="00790935"/>
    <w:rsid w:val="00791610"/>
    <w:rsid w:val="0079202E"/>
    <w:rsid w:val="00792C70"/>
    <w:rsid w:val="00793A8C"/>
    <w:rsid w:val="00793F40"/>
    <w:rsid w:val="00794D0B"/>
    <w:rsid w:val="00795791"/>
    <w:rsid w:val="00796064"/>
    <w:rsid w:val="0079688C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464"/>
    <w:rsid w:val="007B77CF"/>
    <w:rsid w:val="007B7B02"/>
    <w:rsid w:val="007B7FAB"/>
    <w:rsid w:val="007C033D"/>
    <w:rsid w:val="007C2973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4219"/>
    <w:rsid w:val="007D6059"/>
    <w:rsid w:val="007D63BA"/>
    <w:rsid w:val="007D7749"/>
    <w:rsid w:val="007D7C0D"/>
    <w:rsid w:val="007D7C70"/>
    <w:rsid w:val="007E0326"/>
    <w:rsid w:val="007E15B6"/>
    <w:rsid w:val="007E1649"/>
    <w:rsid w:val="007E18D8"/>
    <w:rsid w:val="007E1ECF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B14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52D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21B"/>
    <w:rsid w:val="00812395"/>
    <w:rsid w:val="00812E41"/>
    <w:rsid w:val="00813D98"/>
    <w:rsid w:val="00814432"/>
    <w:rsid w:val="00814E33"/>
    <w:rsid w:val="00815915"/>
    <w:rsid w:val="00815991"/>
    <w:rsid w:val="008170E2"/>
    <w:rsid w:val="00817678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B01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A19"/>
    <w:rsid w:val="00834F49"/>
    <w:rsid w:val="0083564E"/>
    <w:rsid w:val="00835E33"/>
    <w:rsid w:val="008377B9"/>
    <w:rsid w:val="00837BC5"/>
    <w:rsid w:val="00837FE8"/>
    <w:rsid w:val="0084193E"/>
    <w:rsid w:val="008419ED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725"/>
    <w:rsid w:val="00854B14"/>
    <w:rsid w:val="00854D31"/>
    <w:rsid w:val="008559A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1BAF"/>
    <w:rsid w:val="00872037"/>
    <w:rsid w:val="00873262"/>
    <w:rsid w:val="00876EF0"/>
    <w:rsid w:val="0087799E"/>
    <w:rsid w:val="00877C2A"/>
    <w:rsid w:val="0088069D"/>
    <w:rsid w:val="00881BD5"/>
    <w:rsid w:val="008827EE"/>
    <w:rsid w:val="00883052"/>
    <w:rsid w:val="008831A5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9F0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553B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6C75"/>
    <w:rsid w:val="008B72DA"/>
    <w:rsid w:val="008B72EF"/>
    <w:rsid w:val="008B749E"/>
    <w:rsid w:val="008C03C3"/>
    <w:rsid w:val="008C0449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61E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D00"/>
    <w:rsid w:val="008D6214"/>
    <w:rsid w:val="008D6817"/>
    <w:rsid w:val="008D704D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2B37"/>
    <w:rsid w:val="008F350D"/>
    <w:rsid w:val="008F37AA"/>
    <w:rsid w:val="008F3C94"/>
    <w:rsid w:val="008F41CB"/>
    <w:rsid w:val="008F48CB"/>
    <w:rsid w:val="008F4912"/>
    <w:rsid w:val="008F4EFC"/>
    <w:rsid w:val="008F57BD"/>
    <w:rsid w:val="008F79E5"/>
    <w:rsid w:val="009005FC"/>
    <w:rsid w:val="00900E17"/>
    <w:rsid w:val="009028B8"/>
    <w:rsid w:val="00902A8F"/>
    <w:rsid w:val="0090326C"/>
    <w:rsid w:val="00903757"/>
    <w:rsid w:val="009038BA"/>
    <w:rsid w:val="00903EA6"/>
    <w:rsid w:val="0090593C"/>
    <w:rsid w:val="009063C7"/>
    <w:rsid w:val="00906EEC"/>
    <w:rsid w:val="00907049"/>
    <w:rsid w:val="009108C5"/>
    <w:rsid w:val="009114C4"/>
    <w:rsid w:val="00911AFF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5D86"/>
    <w:rsid w:val="00926C31"/>
    <w:rsid w:val="00926CA4"/>
    <w:rsid w:val="00926DC3"/>
    <w:rsid w:val="00927923"/>
    <w:rsid w:val="00927B8B"/>
    <w:rsid w:val="00930CA5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4194"/>
    <w:rsid w:val="00955433"/>
    <w:rsid w:val="00955887"/>
    <w:rsid w:val="009566A5"/>
    <w:rsid w:val="009566C9"/>
    <w:rsid w:val="00956F7A"/>
    <w:rsid w:val="009573F2"/>
    <w:rsid w:val="009605AB"/>
    <w:rsid w:val="009607F5"/>
    <w:rsid w:val="00960A59"/>
    <w:rsid w:val="0096167C"/>
    <w:rsid w:val="00962C67"/>
    <w:rsid w:val="0096496A"/>
    <w:rsid w:val="00965A9D"/>
    <w:rsid w:val="00966CEA"/>
    <w:rsid w:val="009676CC"/>
    <w:rsid w:val="00974034"/>
    <w:rsid w:val="009750E4"/>
    <w:rsid w:val="00975DC7"/>
    <w:rsid w:val="00975F83"/>
    <w:rsid w:val="00976470"/>
    <w:rsid w:val="00976EF5"/>
    <w:rsid w:val="00976EFA"/>
    <w:rsid w:val="00977615"/>
    <w:rsid w:val="009808E7"/>
    <w:rsid w:val="00980D0D"/>
    <w:rsid w:val="00981346"/>
    <w:rsid w:val="00982575"/>
    <w:rsid w:val="009832F2"/>
    <w:rsid w:val="00984446"/>
    <w:rsid w:val="0098459F"/>
    <w:rsid w:val="009845C6"/>
    <w:rsid w:val="009848A6"/>
    <w:rsid w:val="00984949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58"/>
    <w:rsid w:val="009950CA"/>
    <w:rsid w:val="00997BFC"/>
    <w:rsid w:val="009A071D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BAD"/>
    <w:rsid w:val="009B6C4B"/>
    <w:rsid w:val="009B6C7C"/>
    <w:rsid w:val="009B7523"/>
    <w:rsid w:val="009C01B3"/>
    <w:rsid w:val="009C01DD"/>
    <w:rsid w:val="009C0211"/>
    <w:rsid w:val="009C04F3"/>
    <w:rsid w:val="009C118D"/>
    <w:rsid w:val="009C1625"/>
    <w:rsid w:val="009C1EEF"/>
    <w:rsid w:val="009C2170"/>
    <w:rsid w:val="009C2F4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74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5BB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2972"/>
    <w:rsid w:val="00A33059"/>
    <w:rsid w:val="00A34105"/>
    <w:rsid w:val="00A37A46"/>
    <w:rsid w:val="00A40D3E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46DA"/>
    <w:rsid w:val="00A45233"/>
    <w:rsid w:val="00A461DF"/>
    <w:rsid w:val="00A46992"/>
    <w:rsid w:val="00A47063"/>
    <w:rsid w:val="00A47328"/>
    <w:rsid w:val="00A50422"/>
    <w:rsid w:val="00A504DA"/>
    <w:rsid w:val="00A50C62"/>
    <w:rsid w:val="00A512BF"/>
    <w:rsid w:val="00A51800"/>
    <w:rsid w:val="00A5268B"/>
    <w:rsid w:val="00A52B76"/>
    <w:rsid w:val="00A533BE"/>
    <w:rsid w:val="00A535C6"/>
    <w:rsid w:val="00A53D53"/>
    <w:rsid w:val="00A544EF"/>
    <w:rsid w:val="00A55AB2"/>
    <w:rsid w:val="00A55C47"/>
    <w:rsid w:val="00A55E5E"/>
    <w:rsid w:val="00A56258"/>
    <w:rsid w:val="00A563D4"/>
    <w:rsid w:val="00A5724D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35E5"/>
    <w:rsid w:val="00A84561"/>
    <w:rsid w:val="00A84EEC"/>
    <w:rsid w:val="00A85476"/>
    <w:rsid w:val="00A85C04"/>
    <w:rsid w:val="00A870D3"/>
    <w:rsid w:val="00A9099A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797"/>
    <w:rsid w:val="00A95E45"/>
    <w:rsid w:val="00A96548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8FF"/>
    <w:rsid w:val="00AA4A49"/>
    <w:rsid w:val="00AA50ED"/>
    <w:rsid w:val="00AA5246"/>
    <w:rsid w:val="00AA625D"/>
    <w:rsid w:val="00AB2203"/>
    <w:rsid w:val="00AB3D79"/>
    <w:rsid w:val="00AB42DE"/>
    <w:rsid w:val="00AB71C4"/>
    <w:rsid w:val="00AB788A"/>
    <w:rsid w:val="00AC0F6D"/>
    <w:rsid w:val="00AC1BAD"/>
    <w:rsid w:val="00AC2316"/>
    <w:rsid w:val="00AC2B51"/>
    <w:rsid w:val="00AC2DDF"/>
    <w:rsid w:val="00AC46AE"/>
    <w:rsid w:val="00AC477C"/>
    <w:rsid w:val="00AC53D9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95B"/>
    <w:rsid w:val="00B16CDC"/>
    <w:rsid w:val="00B1731F"/>
    <w:rsid w:val="00B17997"/>
    <w:rsid w:val="00B17E66"/>
    <w:rsid w:val="00B209EE"/>
    <w:rsid w:val="00B20BF1"/>
    <w:rsid w:val="00B20CF9"/>
    <w:rsid w:val="00B21AE5"/>
    <w:rsid w:val="00B21B30"/>
    <w:rsid w:val="00B220F9"/>
    <w:rsid w:val="00B22745"/>
    <w:rsid w:val="00B22B8C"/>
    <w:rsid w:val="00B23253"/>
    <w:rsid w:val="00B23769"/>
    <w:rsid w:val="00B23921"/>
    <w:rsid w:val="00B248CD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344"/>
    <w:rsid w:val="00B45ABE"/>
    <w:rsid w:val="00B45E5B"/>
    <w:rsid w:val="00B46732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57D"/>
    <w:rsid w:val="00B72896"/>
    <w:rsid w:val="00B742E2"/>
    <w:rsid w:val="00B751F1"/>
    <w:rsid w:val="00B76F2B"/>
    <w:rsid w:val="00B76F78"/>
    <w:rsid w:val="00B77727"/>
    <w:rsid w:val="00B77825"/>
    <w:rsid w:val="00B80BD4"/>
    <w:rsid w:val="00B81AB1"/>
    <w:rsid w:val="00B82238"/>
    <w:rsid w:val="00B825E0"/>
    <w:rsid w:val="00B8297E"/>
    <w:rsid w:val="00B82C97"/>
    <w:rsid w:val="00B83251"/>
    <w:rsid w:val="00B8377B"/>
    <w:rsid w:val="00B848E9"/>
    <w:rsid w:val="00B85740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388"/>
    <w:rsid w:val="00BB35B6"/>
    <w:rsid w:val="00BB4B1C"/>
    <w:rsid w:val="00BB4DFF"/>
    <w:rsid w:val="00BB4E6C"/>
    <w:rsid w:val="00BB651F"/>
    <w:rsid w:val="00BB6567"/>
    <w:rsid w:val="00BB6ACE"/>
    <w:rsid w:val="00BB7AA5"/>
    <w:rsid w:val="00BC14F8"/>
    <w:rsid w:val="00BC32C7"/>
    <w:rsid w:val="00BC35D7"/>
    <w:rsid w:val="00BC3A90"/>
    <w:rsid w:val="00BC4387"/>
    <w:rsid w:val="00BC53DF"/>
    <w:rsid w:val="00BC7B27"/>
    <w:rsid w:val="00BD3C19"/>
    <w:rsid w:val="00BD3E68"/>
    <w:rsid w:val="00BD4213"/>
    <w:rsid w:val="00BD559A"/>
    <w:rsid w:val="00BD5E71"/>
    <w:rsid w:val="00BD6498"/>
    <w:rsid w:val="00BD6F14"/>
    <w:rsid w:val="00BD75A9"/>
    <w:rsid w:val="00BE0A59"/>
    <w:rsid w:val="00BE0BDA"/>
    <w:rsid w:val="00BE2EA4"/>
    <w:rsid w:val="00BE3730"/>
    <w:rsid w:val="00BE4049"/>
    <w:rsid w:val="00BE67B4"/>
    <w:rsid w:val="00BF0250"/>
    <w:rsid w:val="00BF1298"/>
    <w:rsid w:val="00BF1BB6"/>
    <w:rsid w:val="00BF2835"/>
    <w:rsid w:val="00BF2BD1"/>
    <w:rsid w:val="00BF45E7"/>
    <w:rsid w:val="00BF5681"/>
    <w:rsid w:val="00BF6A49"/>
    <w:rsid w:val="00BF6B4A"/>
    <w:rsid w:val="00BF7929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5F4"/>
    <w:rsid w:val="00C107A4"/>
    <w:rsid w:val="00C10DD7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3E2C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745C"/>
    <w:rsid w:val="00C51427"/>
    <w:rsid w:val="00C525BE"/>
    <w:rsid w:val="00C54C4A"/>
    <w:rsid w:val="00C569BE"/>
    <w:rsid w:val="00C5798D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5A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566B"/>
    <w:rsid w:val="00C76027"/>
    <w:rsid w:val="00C76480"/>
    <w:rsid w:val="00C7679C"/>
    <w:rsid w:val="00C76A26"/>
    <w:rsid w:val="00C76DD7"/>
    <w:rsid w:val="00C76EF4"/>
    <w:rsid w:val="00C806BA"/>
    <w:rsid w:val="00C810A9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1D4C"/>
    <w:rsid w:val="00C94533"/>
    <w:rsid w:val="00C94841"/>
    <w:rsid w:val="00C94873"/>
    <w:rsid w:val="00C94E30"/>
    <w:rsid w:val="00C95ACE"/>
    <w:rsid w:val="00C978C4"/>
    <w:rsid w:val="00C97B29"/>
    <w:rsid w:val="00CA0339"/>
    <w:rsid w:val="00CA0506"/>
    <w:rsid w:val="00CA07C0"/>
    <w:rsid w:val="00CA194C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45C"/>
    <w:rsid w:val="00CA72DC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1F11"/>
    <w:rsid w:val="00CC248B"/>
    <w:rsid w:val="00CC2F6B"/>
    <w:rsid w:val="00CC30CB"/>
    <w:rsid w:val="00CC3B58"/>
    <w:rsid w:val="00CC3C77"/>
    <w:rsid w:val="00CC432F"/>
    <w:rsid w:val="00CC4EC4"/>
    <w:rsid w:val="00CC5C89"/>
    <w:rsid w:val="00CC6B2B"/>
    <w:rsid w:val="00CC7745"/>
    <w:rsid w:val="00CD01E3"/>
    <w:rsid w:val="00CD03DF"/>
    <w:rsid w:val="00CD0D38"/>
    <w:rsid w:val="00CD1011"/>
    <w:rsid w:val="00CD1FE3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0784C"/>
    <w:rsid w:val="00D10D83"/>
    <w:rsid w:val="00D112FC"/>
    <w:rsid w:val="00D11AB5"/>
    <w:rsid w:val="00D11D9E"/>
    <w:rsid w:val="00D134FA"/>
    <w:rsid w:val="00D137CF"/>
    <w:rsid w:val="00D14305"/>
    <w:rsid w:val="00D14CFC"/>
    <w:rsid w:val="00D16102"/>
    <w:rsid w:val="00D164AC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548"/>
    <w:rsid w:val="00D25EE5"/>
    <w:rsid w:val="00D2636B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5BB3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F1C"/>
    <w:rsid w:val="00D4569E"/>
    <w:rsid w:val="00D457CB"/>
    <w:rsid w:val="00D45B3F"/>
    <w:rsid w:val="00D4603B"/>
    <w:rsid w:val="00D46855"/>
    <w:rsid w:val="00D46A9E"/>
    <w:rsid w:val="00D46B14"/>
    <w:rsid w:val="00D47055"/>
    <w:rsid w:val="00D470C1"/>
    <w:rsid w:val="00D47255"/>
    <w:rsid w:val="00D47664"/>
    <w:rsid w:val="00D50E8E"/>
    <w:rsid w:val="00D513C5"/>
    <w:rsid w:val="00D51EDE"/>
    <w:rsid w:val="00D52108"/>
    <w:rsid w:val="00D52A21"/>
    <w:rsid w:val="00D52F72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1592"/>
    <w:rsid w:val="00D61D36"/>
    <w:rsid w:val="00D62FA5"/>
    <w:rsid w:val="00D64C3A"/>
    <w:rsid w:val="00D64ECA"/>
    <w:rsid w:val="00D660FC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3C7E"/>
    <w:rsid w:val="00D846D0"/>
    <w:rsid w:val="00D8596E"/>
    <w:rsid w:val="00D85B70"/>
    <w:rsid w:val="00D865CC"/>
    <w:rsid w:val="00D87DA5"/>
    <w:rsid w:val="00D90982"/>
    <w:rsid w:val="00D90BA8"/>
    <w:rsid w:val="00D90E9B"/>
    <w:rsid w:val="00D91A1E"/>
    <w:rsid w:val="00D92F21"/>
    <w:rsid w:val="00D93102"/>
    <w:rsid w:val="00D9492E"/>
    <w:rsid w:val="00D974A8"/>
    <w:rsid w:val="00D97A4A"/>
    <w:rsid w:val="00DA019C"/>
    <w:rsid w:val="00DA0318"/>
    <w:rsid w:val="00DA0CAD"/>
    <w:rsid w:val="00DA12C9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6889"/>
    <w:rsid w:val="00DB71EF"/>
    <w:rsid w:val="00DC036E"/>
    <w:rsid w:val="00DC11F9"/>
    <w:rsid w:val="00DC140B"/>
    <w:rsid w:val="00DC1792"/>
    <w:rsid w:val="00DC24C5"/>
    <w:rsid w:val="00DC472D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D7FE3"/>
    <w:rsid w:val="00DE1260"/>
    <w:rsid w:val="00DE1823"/>
    <w:rsid w:val="00DE1AA5"/>
    <w:rsid w:val="00DE2369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9C9"/>
    <w:rsid w:val="00DF4F4D"/>
    <w:rsid w:val="00DF5256"/>
    <w:rsid w:val="00DF5541"/>
    <w:rsid w:val="00DF56CA"/>
    <w:rsid w:val="00DF645E"/>
    <w:rsid w:val="00DF7036"/>
    <w:rsid w:val="00DF7C91"/>
    <w:rsid w:val="00E002B1"/>
    <w:rsid w:val="00E0040B"/>
    <w:rsid w:val="00E00F85"/>
    <w:rsid w:val="00E02DCC"/>
    <w:rsid w:val="00E03820"/>
    <w:rsid w:val="00E03D41"/>
    <w:rsid w:val="00E0501D"/>
    <w:rsid w:val="00E055F6"/>
    <w:rsid w:val="00E05989"/>
    <w:rsid w:val="00E06B04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15"/>
    <w:rsid w:val="00E22A78"/>
    <w:rsid w:val="00E2319D"/>
    <w:rsid w:val="00E2341A"/>
    <w:rsid w:val="00E2349C"/>
    <w:rsid w:val="00E24B8F"/>
    <w:rsid w:val="00E25DFE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1644"/>
    <w:rsid w:val="00E4339B"/>
    <w:rsid w:val="00E45874"/>
    <w:rsid w:val="00E4607B"/>
    <w:rsid w:val="00E46765"/>
    <w:rsid w:val="00E4787B"/>
    <w:rsid w:val="00E47DB8"/>
    <w:rsid w:val="00E50E6D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6B7A"/>
    <w:rsid w:val="00E97411"/>
    <w:rsid w:val="00EA088D"/>
    <w:rsid w:val="00EA0AEE"/>
    <w:rsid w:val="00EA1C6E"/>
    <w:rsid w:val="00EA237A"/>
    <w:rsid w:val="00EA2B9B"/>
    <w:rsid w:val="00EA4738"/>
    <w:rsid w:val="00EA48D6"/>
    <w:rsid w:val="00EA4A6A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C54"/>
    <w:rsid w:val="00EC4F5A"/>
    <w:rsid w:val="00EC55D8"/>
    <w:rsid w:val="00EC6E89"/>
    <w:rsid w:val="00EC7678"/>
    <w:rsid w:val="00EC7CDC"/>
    <w:rsid w:val="00ED2368"/>
    <w:rsid w:val="00ED2F6D"/>
    <w:rsid w:val="00ED2FEF"/>
    <w:rsid w:val="00ED324F"/>
    <w:rsid w:val="00ED43AC"/>
    <w:rsid w:val="00ED4901"/>
    <w:rsid w:val="00ED6626"/>
    <w:rsid w:val="00ED6AF3"/>
    <w:rsid w:val="00ED7506"/>
    <w:rsid w:val="00EE2C64"/>
    <w:rsid w:val="00EE2D30"/>
    <w:rsid w:val="00EE3FE5"/>
    <w:rsid w:val="00EE427E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9BB"/>
    <w:rsid w:val="00EF33E8"/>
    <w:rsid w:val="00EF6B36"/>
    <w:rsid w:val="00EF76FF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AF8"/>
    <w:rsid w:val="00F26B18"/>
    <w:rsid w:val="00F27B24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88E"/>
    <w:rsid w:val="00F43B75"/>
    <w:rsid w:val="00F445AF"/>
    <w:rsid w:val="00F44C3E"/>
    <w:rsid w:val="00F44D0A"/>
    <w:rsid w:val="00F44DB1"/>
    <w:rsid w:val="00F452E0"/>
    <w:rsid w:val="00F45317"/>
    <w:rsid w:val="00F46FE1"/>
    <w:rsid w:val="00F51128"/>
    <w:rsid w:val="00F5174A"/>
    <w:rsid w:val="00F519F0"/>
    <w:rsid w:val="00F52810"/>
    <w:rsid w:val="00F52994"/>
    <w:rsid w:val="00F533C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ECC"/>
    <w:rsid w:val="00F63472"/>
    <w:rsid w:val="00F63802"/>
    <w:rsid w:val="00F64184"/>
    <w:rsid w:val="00F642E0"/>
    <w:rsid w:val="00F6441A"/>
    <w:rsid w:val="00F65507"/>
    <w:rsid w:val="00F65666"/>
    <w:rsid w:val="00F665E3"/>
    <w:rsid w:val="00F66755"/>
    <w:rsid w:val="00F66962"/>
    <w:rsid w:val="00F67AE8"/>
    <w:rsid w:val="00F7251E"/>
    <w:rsid w:val="00F7265B"/>
    <w:rsid w:val="00F72979"/>
    <w:rsid w:val="00F72CA2"/>
    <w:rsid w:val="00F73C01"/>
    <w:rsid w:val="00F73E01"/>
    <w:rsid w:val="00F752F4"/>
    <w:rsid w:val="00F7580D"/>
    <w:rsid w:val="00F76117"/>
    <w:rsid w:val="00F767C3"/>
    <w:rsid w:val="00F77184"/>
    <w:rsid w:val="00F7769C"/>
    <w:rsid w:val="00F777D2"/>
    <w:rsid w:val="00F7792D"/>
    <w:rsid w:val="00F81BA3"/>
    <w:rsid w:val="00F8266C"/>
    <w:rsid w:val="00F82A10"/>
    <w:rsid w:val="00F84924"/>
    <w:rsid w:val="00F85A71"/>
    <w:rsid w:val="00F86134"/>
    <w:rsid w:val="00F86DC0"/>
    <w:rsid w:val="00F86E1D"/>
    <w:rsid w:val="00F871A4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2475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25CA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4441"/>
    <w:rsid w:val="00FD4851"/>
    <w:rsid w:val="00FD4946"/>
    <w:rsid w:val="00FD4E19"/>
    <w:rsid w:val="00FD4E47"/>
    <w:rsid w:val="00FD56EB"/>
    <w:rsid w:val="00FD6160"/>
    <w:rsid w:val="00FD6CD5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38D"/>
    <w:rsid w:val="00FE6DF2"/>
    <w:rsid w:val="00FE7039"/>
    <w:rsid w:val="00FE77F0"/>
    <w:rsid w:val="00FE7B27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9365B"/>
  <w15:docId w15:val="{EBF1FA63-3B60-496D-A3B0-AF49FBD2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d">
    <w:name w:val="Placeholder Text"/>
    <w:uiPriority w:val="99"/>
    <w:semiHidden/>
    <w:rsid w:val="00E0501D"/>
    <w:rPr>
      <w:color w:val="808080"/>
    </w:rPr>
  </w:style>
  <w:style w:type="character" w:customStyle="1" w:styleId="affe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character" w:customStyle="1" w:styleId="a00">
    <w:name w:val="a0"/>
    <w:basedOn w:val="a5"/>
    <w:rsid w:val="0066670D"/>
  </w:style>
  <w:style w:type="paragraph" w:customStyle="1" w:styleId="BodyTextIndent31">
    <w:name w:val="Body Text Indent 31"/>
    <w:basedOn w:val="a4"/>
    <w:rsid w:val="0043414E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BA216-6F5E-4905-9716-0FF56283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5640</Words>
  <Characters>32150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37715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Самойлов Михаил Александрович</cp:lastModifiedBy>
  <cp:revision>4</cp:revision>
  <cp:lastPrinted>2017-03-31T11:36:00Z</cp:lastPrinted>
  <dcterms:created xsi:type="dcterms:W3CDTF">2017-11-21T08:57:00Z</dcterms:created>
  <dcterms:modified xsi:type="dcterms:W3CDTF">2017-11-21T10:58:00Z</dcterms:modified>
</cp:coreProperties>
</file>